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8F074" w14:textId="77777777" w:rsidR="00796B9F" w:rsidRPr="00301A0F" w:rsidRDefault="00FC56EE" w:rsidP="00301A0F">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65BCB7F6" wp14:editId="13EA55F3">
                <wp:simplePos x="0" y="0"/>
                <wp:positionH relativeFrom="column">
                  <wp:posOffset>3840480</wp:posOffset>
                </wp:positionH>
                <wp:positionV relativeFrom="paragraph">
                  <wp:posOffset>-404495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68D76C" w14:textId="77777777" w:rsidR="00796B9F" w:rsidRDefault="00301A0F">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Text Box 5" o:spid="_x0000_s1026" type="#_x0000_t202" style="position:absolute;left:0;text-align:left;margin-left:302.4pt;margin-top:-31.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" stroked="f">
                <v:textbox>
                  <w:txbxContent>
                    <w:p w:rsidR="00796B9F" w:rsidRDefault="00301A0F">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B2D7CC3" w14:textId="77777777" w:rsidR="00796B9F" w:rsidRDefault="00FC56EE" w:rsidP="00301A0F">
      <w:pPr>
        <w:pStyle w:val="FicheTitre"/>
        <w:ind w:left="0" w:firstLine="0"/>
        <w:rPr>
          <w:rFonts w:cs="Arial Narrow"/>
          <w:b w:val="0"/>
          <w:bCs/>
          <w:spacing w:val="50"/>
          <w:szCs w:val="17"/>
        </w:rPr>
        <w:sectPr w:rsidR="00796B9F">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1FF00F3D" wp14:editId="57856755">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796B9F" w14:paraId="74BCB2CE" w14:textId="77777777">
        <w:tc>
          <w:tcPr>
            <w:tcW w:w="9039" w:type="dxa"/>
            <w:shd w:val="clear" w:color="auto" w:fill="465F9D"/>
          </w:tcPr>
          <w:p w14:paraId="4B1830F6" w14:textId="77777777" w:rsidR="00796B9F" w:rsidRDefault="00301A0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7A1B2B66" w14:textId="77777777" w:rsidR="00796B9F" w:rsidRDefault="00301A0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7F5CE6AE" w14:textId="77777777" w:rsidR="00796B9F" w:rsidRDefault="00301A0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2A0AA084" w14:textId="77777777" w:rsidR="00796B9F" w:rsidRDefault="00301A0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06247449" w14:textId="77777777" w:rsidR="00796B9F" w:rsidRDefault="00796B9F">
      <w:pPr>
        <w:jc w:val="both"/>
        <w:rPr>
          <w:rFonts w:ascii="Arial" w:hAnsi="Arial" w:cs="Arial"/>
        </w:rPr>
      </w:pPr>
    </w:p>
    <w:p w14:paraId="3F8DDA47" w14:textId="77777777" w:rsidR="00796B9F" w:rsidRDefault="00301A0F">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3FFBB3C1" w14:textId="77777777" w:rsidR="00796B9F" w:rsidRDefault="00301A0F">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362BC469" w14:textId="77777777" w:rsidR="00796B9F" w:rsidRDefault="00796B9F">
      <w:pPr>
        <w:rPr>
          <w:rFonts w:ascii="Marianne" w:hAnsi="Marianne"/>
        </w:rPr>
      </w:pPr>
    </w:p>
    <w:p w14:paraId="481ACD0E" w14:textId="77777777" w:rsidR="00796B9F" w:rsidRDefault="00301A0F">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73974EB" w14:textId="77777777" w:rsidR="00796B9F" w:rsidRDefault="00796B9F">
      <w:pPr>
        <w:rPr>
          <w:rFonts w:ascii="Marianne" w:hAnsi="Marianne"/>
        </w:rPr>
      </w:pPr>
    </w:p>
    <w:p w14:paraId="02472541" w14:textId="77777777" w:rsidR="00796B9F" w:rsidRDefault="00301A0F">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7E6CE5D5" w14:textId="77777777" w:rsidR="00796B9F" w:rsidRDefault="00796B9F">
      <w:pPr>
        <w:jc w:val="both"/>
        <w:rPr>
          <w:rFonts w:ascii="Marianne" w:hAnsi="Marianne" w:cs="Arial"/>
          <w:i/>
          <w:iCs/>
        </w:rPr>
      </w:pPr>
    </w:p>
    <w:p w14:paraId="32BA1791" w14:textId="77777777" w:rsidR="00796B9F" w:rsidRDefault="00301A0F">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826D18C" w14:textId="77777777" w:rsidR="00796B9F" w:rsidRDefault="00796B9F">
      <w:pPr>
        <w:jc w:val="both"/>
        <w:rPr>
          <w:rFonts w:ascii="Marianne" w:hAnsi="Marianne" w:cs="Arial"/>
          <w:i/>
          <w:sz w:val="18"/>
          <w:szCs w:val="18"/>
        </w:rPr>
      </w:pPr>
    </w:p>
    <w:p w14:paraId="7441A05A" w14:textId="77777777" w:rsidR="00796B9F" w:rsidRDefault="00796B9F">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796B9F" w14:paraId="7C9DB825" w14:textId="77777777">
        <w:tc>
          <w:tcPr>
            <w:tcW w:w="9710" w:type="dxa"/>
            <w:shd w:val="clear" w:color="auto" w:fill="465F9D"/>
          </w:tcPr>
          <w:p w14:paraId="14B19B41" w14:textId="77777777" w:rsidR="00796B9F" w:rsidRDefault="00301A0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49AE51BC" w14:textId="77777777" w:rsidR="00796B9F" w:rsidRDefault="00301A0F">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3F828186" w14:textId="77777777" w:rsidR="00796B9F" w:rsidRDefault="00796B9F">
      <w:pPr>
        <w:rPr>
          <w:rFonts w:ascii="Marianne" w:hAnsi="Marianne" w:cs="Arial"/>
          <w:b/>
          <w:bCs/>
        </w:rPr>
      </w:pPr>
    </w:p>
    <w:p w14:paraId="0CAFBE8F" w14:textId="77777777" w:rsidR="00FC56EE" w:rsidRPr="00A1770D" w:rsidRDefault="00FC56EE" w:rsidP="00FC56EE">
      <w:pPr>
        <w:rPr>
          <w:rFonts w:ascii="Arial" w:hAnsi="Arial" w:cs="Arial"/>
          <w:b/>
          <w:bCs/>
          <w:iCs/>
        </w:rPr>
      </w:pPr>
      <w:r w:rsidRPr="00A1770D">
        <w:rPr>
          <w:rFonts w:ascii="Arial" w:hAnsi="Arial" w:cs="Arial"/>
          <w:b/>
          <w:bCs/>
          <w:iCs/>
        </w:rPr>
        <w:t>CNRS Délégation Occitanie Est</w:t>
      </w:r>
    </w:p>
    <w:p w14:paraId="4D2E355C" w14:textId="77777777" w:rsidR="00FC56EE" w:rsidRPr="00A1770D" w:rsidRDefault="00FC56EE" w:rsidP="00FC56EE">
      <w:pPr>
        <w:rPr>
          <w:rFonts w:ascii="Arial" w:hAnsi="Arial" w:cs="Arial"/>
          <w:bCs/>
          <w:iCs/>
        </w:rPr>
      </w:pPr>
      <w:r w:rsidRPr="00A1770D">
        <w:rPr>
          <w:rFonts w:ascii="Arial" w:hAnsi="Arial" w:cs="Arial"/>
          <w:bCs/>
          <w:iCs/>
        </w:rPr>
        <w:t>Adresse : 1919 Route de Mende</w:t>
      </w:r>
    </w:p>
    <w:p w14:paraId="00C1FA38" w14:textId="77777777" w:rsidR="00FC56EE" w:rsidRPr="00A1770D" w:rsidRDefault="00FC56EE" w:rsidP="00FC56EE">
      <w:pPr>
        <w:rPr>
          <w:rFonts w:ascii="Arial" w:hAnsi="Arial" w:cs="Arial"/>
          <w:bCs/>
          <w:iCs/>
        </w:rPr>
      </w:pPr>
      <w:r w:rsidRPr="00A1770D">
        <w:rPr>
          <w:rFonts w:ascii="Arial" w:hAnsi="Arial" w:cs="Arial"/>
          <w:bCs/>
          <w:iCs/>
        </w:rPr>
        <w:t xml:space="preserve">   </w:t>
      </w:r>
      <w:r w:rsidR="00D606AA">
        <w:rPr>
          <w:rFonts w:ascii="Arial" w:hAnsi="Arial" w:cs="Arial"/>
          <w:bCs/>
          <w:iCs/>
        </w:rPr>
        <w:t xml:space="preserve">             34293 Montpellier C</w:t>
      </w:r>
      <w:r w:rsidRPr="00A1770D">
        <w:rPr>
          <w:rFonts w:ascii="Arial" w:hAnsi="Arial" w:cs="Arial"/>
          <w:bCs/>
          <w:iCs/>
        </w:rPr>
        <w:t>edex 5</w:t>
      </w:r>
    </w:p>
    <w:p w14:paraId="2CA8EA1F" w14:textId="77777777" w:rsidR="00FC56EE" w:rsidRPr="00A1770D" w:rsidRDefault="00FC56EE" w:rsidP="00FC56EE">
      <w:pPr>
        <w:rPr>
          <w:rFonts w:ascii="Arial" w:hAnsi="Arial" w:cs="Arial"/>
          <w:bCs/>
          <w:iCs/>
        </w:rPr>
      </w:pPr>
      <w:r w:rsidRPr="00A1770D">
        <w:rPr>
          <w:rFonts w:ascii="Arial" w:hAnsi="Arial" w:cs="Arial"/>
          <w:bCs/>
          <w:iCs/>
        </w:rPr>
        <w:t xml:space="preserve">Courriel : </w:t>
      </w:r>
      <w:hyperlink r:id="rId20" w:history="1">
        <w:r w:rsidRPr="00A1770D">
          <w:rPr>
            <w:rStyle w:val="Lienhypertexte"/>
            <w:rFonts w:ascii="Arial" w:hAnsi="Arial" w:cs="Arial"/>
            <w:bCs/>
            <w:iCs/>
          </w:rPr>
          <w:t>achatsdr13@dr13.cnrs.fr</w:t>
        </w:r>
      </w:hyperlink>
      <w:r w:rsidRPr="00A1770D">
        <w:rPr>
          <w:rFonts w:ascii="Arial" w:hAnsi="Arial" w:cs="Arial"/>
          <w:bCs/>
          <w:iCs/>
        </w:rPr>
        <w:t xml:space="preserve"> </w:t>
      </w:r>
    </w:p>
    <w:p w14:paraId="672A6E71" w14:textId="77777777" w:rsidR="00FC56EE" w:rsidRPr="00A1770D" w:rsidRDefault="00FC56EE" w:rsidP="00FC56EE">
      <w:pPr>
        <w:rPr>
          <w:rFonts w:ascii="Arial" w:hAnsi="Arial" w:cs="Arial"/>
          <w:bCs/>
          <w:iCs/>
        </w:rPr>
      </w:pPr>
      <w:r w:rsidRPr="00A1770D">
        <w:rPr>
          <w:rFonts w:ascii="Arial" w:hAnsi="Arial" w:cs="Arial"/>
          <w:bCs/>
          <w:iCs/>
        </w:rPr>
        <w:t xml:space="preserve">Site internet : </w:t>
      </w:r>
      <w:hyperlink r:id="rId21" w:history="1">
        <w:r w:rsidRPr="00A1770D">
          <w:rPr>
            <w:rStyle w:val="Lienhypertexte"/>
            <w:rFonts w:ascii="Arial" w:hAnsi="Arial" w:cs="Arial"/>
            <w:bCs/>
            <w:iCs/>
          </w:rPr>
          <w:t>https://www.occitanie-est.cnrs.fr/</w:t>
        </w:r>
      </w:hyperlink>
      <w:r w:rsidRPr="00A1770D">
        <w:rPr>
          <w:rFonts w:ascii="Arial" w:hAnsi="Arial" w:cs="Arial"/>
          <w:bCs/>
          <w:iCs/>
        </w:rPr>
        <w:t xml:space="preserve"> </w:t>
      </w:r>
    </w:p>
    <w:p w14:paraId="61DBDFD2" w14:textId="77777777" w:rsidR="00796B9F" w:rsidRPr="00A1770D" w:rsidRDefault="00FC56EE">
      <w:pPr>
        <w:rPr>
          <w:rFonts w:ascii="Arial" w:hAnsi="Arial" w:cs="Arial"/>
          <w:bCs/>
          <w:iCs/>
        </w:rPr>
      </w:pPr>
      <w:r w:rsidRPr="00A1770D">
        <w:rPr>
          <w:rFonts w:ascii="Arial" w:hAnsi="Arial" w:cs="Arial"/>
          <w:bCs/>
          <w:iCs/>
        </w:rPr>
        <w:t xml:space="preserve">Profil d’acheteur : </w:t>
      </w:r>
      <w:hyperlink r:id="rId22" w:history="1">
        <w:r w:rsidRPr="00A1770D">
          <w:rPr>
            <w:rStyle w:val="Lienhypertexte"/>
            <w:rFonts w:ascii="Arial" w:hAnsi="Arial" w:cs="Arial"/>
            <w:bCs/>
            <w:iCs/>
          </w:rPr>
          <w:t>http://www.marches-publics.gouv.fr</w:t>
        </w:r>
      </w:hyperlink>
      <w:r w:rsidRPr="00A1770D">
        <w:rPr>
          <w:rFonts w:ascii="Arial" w:hAnsi="Arial" w:cs="Arial"/>
          <w:bCs/>
          <w:iCs/>
        </w:rPr>
        <w:t xml:space="preserve"> </w:t>
      </w:r>
    </w:p>
    <w:p w14:paraId="4B2659B3" w14:textId="77777777" w:rsidR="00796B9F" w:rsidRDefault="00796B9F">
      <w:pPr>
        <w:rPr>
          <w:rFonts w:ascii="Marianne" w:hAnsi="Marianne" w:cs="Arial"/>
          <w:b/>
          <w:bCs/>
        </w:rPr>
      </w:pPr>
    </w:p>
    <w:p w14:paraId="194BFCC6" w14:textId="77777777" w:rsidR="00796B9F" w:rsidRDefault="00796B9F">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B9F" w14:paraId="3FD0C99D" w14:textId="77777777">
        <w:tc>
          <w:tcPr>
            <w:tcW w:w="9852" w:type="dxa"/>
            <w:shd w:val="clear" w:color="auto" w:fill="465F9D"/>
          </w:tcPr>
          <w:p w14:paraId="132CFC1E" w14:textId="77777777" w:rsidR="00796B9F" w:rsidRDefault="00301A0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47D36726" w14:textId="77777777" w:rsidR="00796B9F" w:rsidRDefault="00796B9F">
      <w:pPr>
        <w:pStyle w:val="fcase1ertab"/>
        <w:tabs>
          <w:tab w:val="clear" w:pos="426"/>
          <w:tab w:val="left" w:pos="0"/>
        </w:tabs>
        <w:spacing w:before="120"/>
        <w:ind w:left="0" w:firstLine="0"/>
        <w:rPr>
          <w:rFonts w:ascii="Marianne" w:hAnsi="Marianne" w:cs="Arial"/>
          <w:i/>
          <w:sz w:val="16"/>
          <w:szCs w:val="16"/>
        </w:rPr>
      </w:pPr>
    </w:p>
    <w:p w14:paraId="2B96ED0E" w14:textId="77777777" w:rsidR="00C62D35" w:rsidRDefault="00C62D35" w:rsidP="00D606AA">
      <w:pPr>
        <w:pStyle w:val="fcase1ertab"/>
        <w:tabs>
          <w:tab w:val="left" w:pos="0"/>
        </w:tabs>
        <w:spacing w:before="120"/>
        <w:rPr>
          <w:rFonts w:ascii="Arial" w:hAnsi="Arial" w:cs="Arial"/>
          <w:b/>
          <w:bCs/>
        </w:rPr>
      </w:pPr>
      <w:r w:rsidRPr="00C62D35">
        <w:rPr>
          <w:rFonts w:ascii="Arial" w:hAnsi="Arial" w:cs="Arial"/>
          <w:b/>
          <w:bCs/>
        </w:rPr>
        <w:t xml:space="preserve">Acquisition d'un cryostat à cycle fermé avec aimant supraconducteur </w:t>
      </w:r>
    </w:p>
    <w:p w14:paraId="14968C6D" w14:textId="247D2FBE" w:rsidR="00796B9F" w:rsidRDefault="00796B9F">
      <w:pPr>
        <w:pStyle w:val="fcase1ertab"/>
        <w:tabs>
          <w:tab w:val="clear" w:pos="426"/>
          <w:tab w:val="left" w:pos="0"/>
        </w:tabs>
        <w:spacing w:before="120"/>
        <w:ind w:left="0" w:firstLine="0"/>
        <w:rPr>
          <w:rFonts w:ascii="Arial" w:hAnsi="Arial" w:cs="Arial"/>
          <w:b/>
          <w:bCs/>
        </w:rPr>
      </w:pPr>
    </w:p>
    <w:p w14:paraId="719D4A70" w14:textId="77777777" w:rsidR="00C62D35" w:rsidRDefault="00C62D35">
      <w:pPr>
        <w:pStyle w:val="fcase1ertab"/>
        <w:tabs>
          <w:tab w:val="clear" w:pos="426"/>
          <w:tab w:val="left" w:pos="0"/>
        </w:tabs>
        <w:spacing w:before="120"/>
        <w:ind w:left="0" w:firstLine="0"/>
        <w:rPr>
          <w:rFonts w:ascii="Marianne" w:hAnsi="Marianne" w:cs="Arial"/>
          <w:bCs/>
          <w:sz w:val="16"/>
          <w:szCs w:val="16"/>
        </w:rPr>
      </w:pPr>
      <w:bookmarkStart w:id="0" w:name="_GoBack"/>
      <w:bookmarkEnd w:id="0"/>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B9F" w14:paraId="07EC4DCC" w14:textId="77777777">
        <w:tc>
          <w:tcPr>
            <w:tcW w:w="9852" w:type="dxa"/>
            <w:shd w:val="clear" w:color="auto" w:fill="465F9D"/>
          </w:tcPr>
          <w:p w14:paraId="6E95E7D8" w14:textId="77777777" w:rsidR="00796B9F" w:rsidRDefault="00301A0F">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0F713632" w14:textId="77777777" w:rsidR="00796B9F" w:rsidRDefault="00796B9F">
      <w:pPr>
        <w:pStyle w:val="Titre9"/>
        <w:numPr>
          <w:ilvl w:val="0"/>
          <w:numId w:val="0"/>
        </w:numPr>
        <w:rPr>
          <w:rFonts w:ascii="Marianne" w:hAnsi="Marianne"/>
          <w:i w:val="0"/>
          <w:sz w:val="20"/>
        </w:rPr>
      </w:pPr>
    </w:p>
    <w:p w14:paraId="0538E0A7" w14:textId="77777777" w:rsidR="00796B9F" w:rsidRDefault="00301A0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720F1AE4" w14:textId="77777777" w:rsidR="00796B9F" w:rsidRDefault="00796B9F">
      <w:pPr>
        <w:pStyle w:val="Titre9"/>
        <w:tabs>
          <w:tab w:val="num" w:pos="0"/>
        </w:tabs>
        <w:ind w:left="0"/>
        <w:jc w:val="both"/>
        <w:rPr>
          <w:rFonts w:ascii="Marianne" w:hAnsi="Marianne"/>
          <w:i w:val="0"/>
          <w:iCs w:val="0"/>
          <w:sz w:val="20"/>
          <w:szCs w:val="20"/>
        </w:rPr>
      </w:pPr>
    </w:p>
    <w:p w14:paraId="48878DD2" w14:textId="77777777" w:rsidR="00796B9F" w:rsidRDefault="00301A0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135887D6" w14:textId="77777777" w:rsidR="00796B9F" w:rsidRDefault="00796B9F">
      <w:pPr>
        <w:jc w:val="both"/>
        <w:rPr>
          <w:rFonts w:ascii="Marianne" w:hAnsi="Marianne" w:cs="Arial"/>
          <w:b/>
          <w:bCs/>
        </w:rPr>
      </w:pPr>
    </w:p>
    <w:p w14:paraId="465FC85A" w14:textId="77777777" w:rsidR="00796B9F" w:rsidRDefault="00301A0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6395F398" w14:textId="77777777" w:rsidR="00796B9F" w:rsidRDefault="00796B9F">
      <w:pPr>
        <w:rPr>
          <w:rFonts w:ascii="Marianne" w:hAnsi="Marianne"/>
        </w:rPr>
      </w:pPr>
    </w:p>
    <w:p w14:paraId="0AAEF254" w14:textId="77777777" w:rsidR="00796B9F" w:rsidRDefault="00796B9F">
      <w:pPr>
        <w:rPr>
          <w:rFonts w:ascii="Marianne" w:hAnsi="Marianne"/>
        </w:rPr>
      </w:pPr>
    </w:p>
    <w:p w14:paraId="74932767" w14:textId="77777777" w:rsidR="00796B9F" w:rsidRDefault="00301A0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4C5B7EAC" w14:textId="77777777" w:rsidR="00796B9F" w:rsidRDefault="00796B9F">
      <w:pPr>
        <w:rPr>
          <w:rFonts w:ascii="Marianne" w:hAnsi="Marianne"/>
        </w:rPr>
      </w:pPr>
    </w:p>
    <w:p w14:paraId="6D1767D2" w14:textId="77777777" w:rsidR="00796B9F" w:rsidRDefault="00796B9F">
      <w:pPr>
        <w:rPr>
          <w:rFonts w:ascii="Marianne" w:hAnsi="Marianne"/>
        </w:rPr>
      </w:pPr>
    </w:p>
    <w:p w14:paraId="35F6CD3D" w14:textId="77777777" w:rsidR="00796B9F" w:rsidRDefault="00301A0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582C7101" w14:textId="77777777" w:rsidR="00796B9F" w:rsidRDefault="00796B9F">
      <w:pPr>
        <w:rPr>
          <w:rFonts w:ascii="Marianne" w:hAnsi="Marianne"/>
        </w:rPr>
      </w:pPr>
    </w:p>
    <w:p w14:paraId="3BF81705" w14:textId="77777777" w:rsidR="00796B9F" w:rsidRDefault="00796B9F">
      <w:pPr>
        <w:rPr>
          <w:rFonts w:ascii="Marianne" w:hAnsi="Marianne"/>
        </w:rPr>
      </w:pPr>
    </w:p>
    <w:p w14:paraId="3797E49F" w14:textId="77777777" w:rsidR="00796B9F" w:rsidRDefault="00301A0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592A7E61" w14:textId="77777777" w:rsidR="00796B9F" w:rsidRDefault="00796B9F">
      <w:pPr>
        <w:rPr>
          <w:rFonts w:ascii="Marianne" w:hAnsi="Marianne"/>
        </w:rPr>
      </w:pPr>
    </w:p>
    <w:p w14:paraId="4E3F282D" w14:textId="77777777" w:rsidR="00796B9F" w:rsidRDefault="00796B9F">
      <w:pPr>
        <w:rPr>
          <w:rFonts w:ascii="Marianne" w:hAnsi="Marianne"/>
        </w:rPr>
      </w:pPr>
    </w:p>
    <w:p w14:paraId="67F5377D" w14:textId="77777777" w:rsidR="00796B9F" w:rsidRDefault="00301A0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55E9AE4" w14:textId="77777777" w:rsidR="00796B9F" w:rsidRDefault="00796B9F">
      <w:pPr>
        <w:rPr>
          <w:rFonts w:ascii="Marianne" w:hAnsi="Marianne"/>
        </w:rPr>
      </w:pPr>
    </w:p>
    <w:p w14:paraId="5968E68E" w14:textId="77777777" w:rsidR="00796B9F" w:rsidRDefault="00796B9F">
      <w:pPr>
        <w:rPr>
          <w:rFonts w:ascii="Marianne" w:hAnsi="Marianne"/>
        </w:rPr>
      </w:pPr>
    </w:p>
    <w:p w14:paraId="2861CB9A" w14:textId="77777777" w:rsidR="00796B9F" w:rsidRDefault="00301A0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CC89A5" w14:textId="77777777" w:rsidR="00796B9F" w:rsidRDefault="00796B9F">
      <w:pPr>
        <w:jc w:val="both"/>
        <w:rPr>
          <w:rFonts w:ascii="Marianne" w:hAnsi="Marianne" w:cs="Arial"/>
          <w:b/>
          <w:bCs/>
        </w:rPr>
      </w:pPr>
    </w:p>
    <w:p w14:paraId="23C94959" w14:textId="77777777" w:rsidR="00796B9F" w:rsidRDefault="00796B9F">
      <w:pPr>
        <w:jc w:val="both"/>
        <w:rPr>
          <w:rFonts w:ascii="Marianne" w:hAnsi="Marianne" w:cs="Arial"/>
          <w:b/>
          <w:bCs/>
        </w:rPr>
      </w:pPr>
    </w:p>
    <w:p w14:paraId="7C0F9CF7" w14:textId="77777777" w:rsidR="00796B9F" w:rsidRDefault="00301A0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7E05B46D" w14:textId="77777777" w:rsidR="00796B9F" w:rsidRDefault="00796B9F">
      <w:pPr>
        <w:jc w:val="both"/>
        <w:rPr>
          <w:rFonts w:ascii="Marianne" w:hAnsi="Marianne" w:cs="Arial"/>
        </w:rPr>
      </w:pPr>
    </w:p>
    <w:p w14:paraId="3BE7ADD0" w14:textId="77777777" w:rsidR="00796B9F" w:rsidRDefault="00301A0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62D35">
        <w:rPr>
          <w:rFonts w:ascii="Marianne" w:hAnsi="Marianne"/>
        </w:rPr>
      </w:r>
      <w:r w:rsidR="00C62D3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4203D3E9" w14:textId="77777777" w:rsidR="00796B9F" w:rsidRDefault="00796B9F">
      <w:pPr>
        <w:ind w:left="567"/>
        <w:jc w:val="both"/>
        <w:rPr>
          <w:rFonts w:ascii="Marianne" w:hAnsi="Marianne" w:cs="Arial"/>
        </w:rPr>
      </w:pPr>
    </w:p>
    <w:p w14:paraId="27E57932" w14:textId="77777777" w:rsidR="00796B9F" w:rsidRDefault="00301A0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62D35">
        <w:rPr>
          <w:rFonts w:ascii="Marianne" w:hAnsi="Marianne"/>
        </w:rPr>
      </w:r>
      <w:r w:rsidR="00C62D3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29674E0E" w14:textId="77777777" w:rsidR="00796B9F" w:rsidRDefault="00796B9F">
      <w:pPr>
        <w:ind w:left="567"/>
        <w:jc w:val="both"/>
        <w:rPr>
          <w:rFonts w:ascii="Marianne" w:hAnsi="Marianne" w:cs="Arial"/>
          <w:bCs/>
          <w:sz w:val="22"/>
        </w:rPr>
      </w:pPr>
    </w:p>
    <w:p w14:paraId="7B2A2F39" w14:textId="77777777" w:rsidR="00796B9F" w:rsidRDefault="00301A0F">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1C628A21" w14:textId="77777777" w:rsidR="00796B9F" w:rsidRDefault="00301A0F">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B59E789" w14:textId="77777777" w:rsidR="00796B9F" w:rsidRDefault="00301A0F">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3143A8E" w14:textId="77777777" w:rsidR="00796B9F" w:rsidRDefault="00301A0F">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A170D84" w14:textId="77777777" w:rsidR="00796B9F" w:rsidRDefault="00796B9F">
      <w:pPr>
        <w:spacing w:before="120"/>
        <w:jc w:val="both"/>
        <w:rPr>
          <w:rFonts w:ascii="Marianne" w:hAnsi="Marianne" w:cs="Arial"/>
          <w:sz w:val="22"/>
        </w:rPr>
      </w:pPr>
    </w:p>
    <w:p w14:paraId="316E2FB6" w14:textId="77777777" w:rsidR="00796B9F" w:rsidRDefault="00796B9F">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796B9F" w14:paraId="45961DFF" w14:textId="77777777">
        <w:trPr>
          <w:trHeight w:val="540"/>
          <w:jc w:val="center"/>
        </w:trPr>
        <w:tc>
          <w:tcPr>
            <w:tcW w:w="1986" w:type="dxa"/>
            <w:shd w:val="clear" w:color="auto" w:fill="CCFFFF"/>
            <w:vAlign w:val="center"/>
          </w:tcPr>
          <w:p w14:paraId="6B2919C7" w14:textId="77777777" w:rsidR="00796B9F" w:rsidRDefault="00301A0F">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22CEDE22" w14:textId="77777777" w:rsidR="00796B9F" w:rsidRDefault="00301A0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752C751F" w14:textId="77777777" w:rsidR="00796B9F" w:rsidRDefault="00301A0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796B9F" w14:paraId="3307BEB4" w14:textId="77777777">
        <w:trPr>
          <w:trHeight w:val="2218"/>
          <w:jc w:val="center"/>
        </w:trPr>
        <w:tc>
          <w:tcPr>
            <w:tcW w:w="1986" w:type="dxa"/>
            <w:vMerge w:val="restart"/>
            <w:shd w:val="clear" w:color="auto" w:fill="auto"/>
            <w:vAlign w:val="center"/>
          </w:tcPr>
          <w:p w14:paraId="2B09A3AB" w14:textId="77777777" w:rsidR="00796B9F" w:rsidRDefault="00301A0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BD89D68" w14:textId="77777777" w:rsidR="00796B9F" w:rsidRDefault="00301A0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C62D35">
              <w:rPr>
                <w:rFonts w:ascii="Marianne" w:eastAsia="MS Gothic" w:hAnsi="Marianne" w:cs="Arial"/>
              </w:rPr>
            </w:r>
            <w:r w:rsidR="00C62D35">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301B60CB" w14:textId="77777777"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5D2690"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19D1B7D" w14:textId="77777777" w:rsidR="00796B9F" w:rsidRDefault="00796B9F">
            <w:pPr>
              <w:spacing w:beforeLines="40" w:before="96" w:afterLines="40" w:after="96"/>
              <w:ind w:left="170" w:right="170"/>
              <w:jc w:val="both"/>
              <w:rPr>
                <w:rFonts w:ascii="Marianne" w:hAnsi="Marianne" w:cs="Arial"/>
                <w:sz w:val="12"/>
                <w:szCs w:val="16"/>
              </w:rPr>
            </w:pPr>
          </w:p>
          <w:p w14:paraId="03342E3B" w14:textId="77777777" w:rsidR="00796B9F" w:rsidRDefault="00796B9F">
            <w:pPr>
              <w:spacing w:beforeLines="40" w:before="96" w:afterLines="40" w:after="96"/>
              <w:ind w:left="170" w:right="170"/>
              <w:jc w:val="both"/>
              <w:rPr>
                <w:rFonts w:ascii="Marianne" w:hAnsi="Marianne" w:cs="Arial"/>
                <w:sz w:val="12"/>
                <w:szCs w:val="16"/>
              </w:rPr>
            </w:pPr>
          </w:p>
          <w:p w14:paraId="03DE3A2C" w14:textId="77777777" w:rsidR="00796B9F" w:rsidRDefault="00796B9F">
            <w:pPr>
              <w:spacing w:beforeLines="40" w:before="96" w:afterLines="40" w:after="96"/>
              <w:ind w:left="170" w:right="170"/>
              <w:jc w:val="both"/>
              <w:rPr>
                <w:rFonts w:ascii="Marianne" w:hAnsi="Marianne" w:cs="Arial"/>
                <w:sz w:val="12"/>
                <w:szCs w:val="16"/>
              </w:rPr>
            </w:pPr>
          </w:p>
          <w:p w14:paraId="7F6A5374"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D1073D0" w14:textId="77777777" w:rsidR="00796B9F" w:rsidRDefault="00796B9F">
            <w:pPr>
              <w:spacing w:beforeLines="40" w:before="96" w:afterLines="40" w:after="96"/>
              <w:ind w:right="170"/>
              <w:rPr>
                <w:rFonts w:ascii="Marianne" w:hAnsi="Marianne" w:cs="Arial"/>
                <w:sz w:val="12"/>
                <w:szCs w:val="16"/>
              </w:rPr>
            </w:pPr>
          </w:p>
          <w:p w14:paraId="6B37B7DE" w14:textId="77777777" w:rsidR="00796B9F" w:rsidRDefault="00796B9F">
            <w:pPr>
              <w:spacing w:beforeLines="40" w:before="96" w:afterLines="40" w:after="96"/>
              <w:ind w:right="170"/>
              <w:rPr>
                <w:rFonts w:ascii="Marianne" w:hAnsi="Marianne" w:cs="Arial"/>
                <w:sz w:val="12"/>
                <w:szCs w:val="16"/>
              </w:rPr>
            </w:pPr>
          </w:p>
          <w:p w14:paraId="5395C086" w14:textId="77777777" w:rsidR="00796B9F" w:rsidRDefault="00796B9F">
            <w:pPr>
              <w:spacing w:beforeLines="40" w:before="96" w:afterLines="40" w:after="96"/>
              <w:ind w:right="170"/>
              <w:rPr>
                <w:rFonts w:ascii="Marianne" w:hAnsi="Marianne" w:cs="Arial"/>
                <w:sz w:val="12"/>
                <w:szCs w:val="16"/>
              </w:rPr>
            </w:pPr>
          </w:p>
        </w:tc>
      </w:tr>
      <w:tr w:rsidR="00796B9F" w14:paraId="6AE8285E" w14:textId="77777777">
        <w:trPr>
          <w:trHeight w:val="3555"/>
          <w:jc w:val="center"/>
        </w:trPr>
        <w:tc>
          <w:tcPr>
            <w:tcW w:w="1986" w:type="dxa"/>
            <w:vMerge/>
            <w:shd w:val="clear" w:color="auto" w:fill="auto"/>
            <w:vAlign w:val="center"/>
          </w:tcPr>
          <w:p w14:paraId="4B2BDA0E" w14:textId="77777777" w:rsidR="00796B9F" w:rsidRDefault="00796B9F">
            <w:pPr>
              <w:spacing w:beforeLines="40" w:before="96" w:afterLines="40" w:after="96"/>
              <w:rPr>
                <w:rFonts w:ascii="Marianne" w:hAnsi="Marianne" w:cs="Arial"/>
              </w:rPr>
            </w:pPr>
          </w:p>
        </w:tc>
        <w:tc>
          <w:tcPr>
            <w:tcW w:w="2551" w:type="dxa"/>
            <w:shd w:val="clear" w:color="auto" w:fill="auto"/>
            <w:vAlign w:val="center"/>
          </w:tcPr>
          <w:p w14:paraId="6C591CAE" w14:textId="77777777" w:rsidR="00796B9F" w:rsidRDefault="00301A0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C62D35">
              <w:rPr>
                <w:rFonts w:ascii="Marianne" w:eastAsia="MS Gothic" w:hAnsi="Marianne" w:cs="Arial"/>
              </w:rPr>
            </w:r>
            <w:r w:rsidR="00C62D35">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1AE37FF" w14:textId="77777777"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3A703FD"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950A5ED" w14:textId="77777777" w:rsidR="00796B9F" w:rsidRDefault="00796B9F">
            <w:pPr>
              <w:spacing w:beforeLines="40" w:before="96" w:afterLines="40" w:after="96"/>
              <w:ind w:left="170" w:right="170"/>
              <w:jc w:val="both"/>
              <w:rPr>
                <w:rFonts w:ascii="Marianne" w:hAnsi="Marianne" w:cs="Arial"/>
                <w:sz w:val="12"/>
                <w:szCs w:val="16"/>
              </w:rPr>
            </w:pPr>
          </w:p>
          <w:p w14:paraId="65FA4498" w14:textId="77777777" w:rsidR="00796B9F" w:rsidRDefault="00796B9F">
            <w:pPr>
              <w:spacing w:beforeLines="40" w:before="96" w:afterLines="40" w:after="96"/>
              <w:ind w:left="170" w:right="170"/>
              <w:jc w:val="both"/>
              <w:rPr>
                <w:rFonts w:ascii="Marianne" w:hAnsi="Marianne" w:cs="Arial"/>
                <w:sz w:val="12"/>
                <w:szCs w:val="16"/>
              </w:rPr>
            </w:pPr>
          </w:p>
          <w:p w14:paraId="4D2670B5" w14:textId="77777777" w:rsidR="00796B9F" w:rsidRDefault="00796B9F">
            <w:pPr>
              <w:spacing w:beforeLines="40" w:before="96" w:afterLines="40" w:after="96"/>
              <w:ind w:left="170" w:right="170"/>
              <w:jc w:val="both"/>
              <w:rPr>
                <w:rFonts w:ascii="Marianne" w:hAnsi="Marianne" w:cs="Arial"/>
                <w:sz w:val="12"/>
                <w:szCs w:val="16"/>
              </w:rPr>
            </w:pPr>
          </w:p>
          <w:p w14:paraId="56BEA266"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A690A4E" w14:textId="77777777" w:rsidR="00796B9F" w:rsidRDefault="00796B9F">
            <w:pPr>
              <w:spacing w:beforeLines="40" w:before="96" w:afterLines="40" w:after="96"/>
              <w:ind w:right="170"/>
              <w:rPr>
                <w:rFonts w:ascii="Marianne" w:hAnsi="Marianne" w:cs="Arial"/>
                <w:sz w:val="12"/>
                <w:szCs w:val="16"/>
              </w:rPr>
            </w:pPr>
          </w:p>
          <w:p w14:paraId="5ABD37B6" w14:textId="77777777" w:rsidR="00796B9F" w:rsidRDefault="00796B9F">
            <w:pPr>
              <w:spacing w:beforeLines="40" w:before="96" w:afterLines="40" w:after="96"/>
              <w:ind w:right="170"/>
              <w:rPr>
                <w:rFonts w:ascii="Marianne" w:hAnsi="Marianne" w:cs="Arial"/>
                <w:sz w:val="12"/>
                <w:szCs w:val="16"/>
              </w:rPr>
            </w:pPr>
          </w:p>
          <w:p w14:paraId="280F381B" w14:textId="77777777" w:rsidR="00796B9F" w:rsidRDefault="00796B9F">
            <w:pPr>
              <w:spacing w:beforeLines="40" w:before="96" w:afterLines="40" w:after="96"/>
              <w:ind w:right="170"/>
              <w:rPr>
                <w:rFonts w:ascii="Marianne" w:hAnsi="Marianne" w:cs="Arial"/>
                <w:sz w:val="12"/>
                <w:szCs w:val="16"/>
              </w:rPr>
            </w:pPr>
          </w:p>
        </w:tc>
      </w:tr>
      <w:tr w:rsidR="00796B9F" w14:paraId="7FBB9BCF" w14:textId="77777777">
        <w:trPr>
          <w:trHeight w:val="4455"/>
          <w:jc w:val="center"/>
        </w:trPr>
        <w:tc>
          <w:tcPr>
            <w:tcW w:w="1986" w:type="dxa"/>
            <w:vMerge/>
            <w:shd w:val="clear" w:color="auto" w:fill="auto"/>
            <w:vAlign w:val="center"/>
          </w:tcPr>
          <w:p w14:paraId="67617FB4" w14:textId="77777777" w:rsidR="00796B9F" w:rsidRDefault="00796B9F">
            <w:pPr>
              <w:spacing w:beforeLines="40" w:before="96" w:afterLines="40" w:after="96"/>
              <w:rPr>
                <w:rFonts w:ascii="Marianne" w:hAnsi="Marianne" w:cs="Arial"/>
              </w:rPr>
            </w:pPr>
          </w:p>
        </w:tc>
        <w:tc>
          <w:tcPr>
            <w:tcW w:w="2551" w:type="dxa"/>
            <w:shd w:val="clear" w:color="auto" w:fill="auto"/>
            <w:vAlign w:val="center"/>
          </w:tcPr>
          <w:p w14:paraId="226D096A" w14:textId="77777777" w:rsidR="00796B9F" w:rsidRDefault="00301A0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C62D35">
              <w:rPr>
                <w:rFonts w:ascii="Marianne" w:eastAsia="MS Gothic" w:hAnsi="Marianne" w:cs="Arial"/>
              </w:rPr>
            </w:r>
            <w:r w:rsidR="00C62D35">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C0EE5FF" w14:textId="77777777"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29A5434" w14:textId="77777777" w:rsidR="00796B9F" w:rsidRDefault="00301A0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59D56AA" w14:textId="77777777" w:rsidR="00796B9F" w:rsidRDefault="00796B9F">
            <w:pPr>
              <w:spacing w:beforeLines="40" w:before="96" w:afterLines="40" w:after="96"/>
              <w:ind w:left="170" w:right="170"/>
              <w:jc w:val="both"/>
              <w:rPr>
                <w:rFonts w:ascii="Marianne" w:hAnsi="Marianne" w:cs="Arial"/>
                <w:sz w:val="12"/>
                <w:szCs w:val="16"/>
              </w:rPr>
            </w:pPr>
          </w:p>
          <w:p w14:paraId="20127055" w14:textId="77777777" w:rsidR="00796B9F" w:rsidRDefault="00796B9F">
            <w:pPr>
              <w:spacing w:beforeLines="40" w:before="96" w:afterLines="40" w:after="96"/>
              <w:ind w:left="170" w:right="170"/>
              <w:jc w:val="both"/>
              <w:rPr>
                <w:rFonts w:ascii="Marianne" w:hAnsi="Marianne" w:cs="Arial"/>
                <w:sz w:val="12"/>
                <w:szCs w:val="16"/>
              </w:rPr>
            </w:pPr>
          </w:p>
          <w:p w14:paraId="7E6C25AC" w14:textId="77777777" w:rsidR="00796B9F" w:rsidRDefault="00796B9F">
            <w:pPr>
              <w:spacing w:beforeLines="40" w:before="96" w:afterLines="40" w:after="96"/>
              <w:ind w:left="170" w:right="170"/>
              <w:jc w:val="both"/>
              <w:rPr>
                <w:rFonts w:ascii="Marianne" w:hAnsi="Marianne" w:cs="Arial"/>
                <w:sz w:val="12"/>
                <w:szCs w:val="16"/>
              </w:rPr>
            </w:pPr>
          </w:p>
          <w:p w14:paraId="15EE2B8D" w14:textId="77777777" w:rsidR="00796B9F" w:rsidRDefault="00301A0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D0981A2" w14:textId="77777777" w:rsidR="00796B9F" w:rsidRDefault="00796B9F">
            <w:pPr>
              <w:spacing w:beforeLines="40" w:before="96" w:afterLines="40" w:after="96"/>
              <w:ind w:right="170"/>
              <w:rPr>
                <w:rFonts w:ascii="Marianne" w:hAnsi="Marianne" w:cs="Arial"/>
                <w:sz w:val="12"/>
                <w:szCs w:val="16"/>
              </w:rPr>
            </w:pPr>
          </w:p>
          <w:p w14:paraId="20BF13A6" w14:textId="77777777" w:rsidR="00796B9F" w:rsidRDefault="00796B9F">
            <w:pPr>
              <w:spacing w:beforeLines="40" w:before="96" w:afterLines="40" w:after="96"/>
              <w:ind w:right="170"/>
              <w:rPr>
                <w:rFonts w:ascii="Marianne" w:hAnsi="Marianne" w:cs="Arial"/>
                <w:sz w:val="12"/>
                <w:szCs w:val="16"/>
              </w:rPr>
            </w:pPr>
          </w:p>
          <w:p w14:paraId="5D617B14" w14:textId="77777777" w:rsidR="00796B9F" w:rsidRDefault="00796B9F">
            <w:pPr>
              <w:spacing w:beforeLines="40" w:before="96" w:afterLines="40" w:after="96"/>
              <w:ind w:right="170"/>
              <w:rPr>
                <w:rFonts w:ascii="Marianne" w:hAnsi="Marianne" w:cs="Arial"/>
                <w:sz w:val="12"/>
                <w:szCs w:val="16"/>
              </w:rPr>
            </w:pPr>
          </w:p>
        </w:tc>
      </w:tr>
      <w:tr w:rsidR="00796B9F" w14:paraId="1B565A7D" w14:textId="77777777">
        <w:trPr>
          <w:trHeight w:val="1785"/>
          <w:jc w:val="center"/>
        </w:trPr>
        <w:tc>
          <w:tcPr>
            <w:tcW w:w="1986" w:type="dxa"/>
            <w:shd w:val="clear" w:color="auto" w:fill="auto"/>
            <w:vAlign w:val="center"/>
          </w:tcPr>
          <w:p w14:paraId="5B554377" w14:textId="77777777" w:rsidR="00796B9F" w:rsidRDefault="00301A0F">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710A2264" w14:textId="77777777" w:rsidR="00796B9F" w:rsidRDefault="00301A0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C62D35">
              <w:rPr>
                <w:rFonts w:ascii="Marianne" w:hAnsi="Marianne" w:cs="Arial"/>
              </w:rPr>
            </w:r>
            <w:r w:rsidR="00C62D35">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2CD64154" w14:textId="77777777"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294F5AE"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7A1D69A" w14:textId="77777777" w:rsidR="00796B9F" w:rsidRDefault="00796B9F">
            <w:pPr>
              <w:spacing w:beforeLines="40" w:before="96" w:afterLines="40" w:after="96"/>
              <w:ind w:left="170" w:right="170"/>
              <w:jc w:val="both"/>
              <w:rPr>
                <w:rFonts w:ascii="Marianne" w:hAnsi="Marianne" w:cs="Arial"/>
                <w:sz w:val="12"/>
                <w:szCs w:val="16"/>
              </w:rPr>
            </w:pPr>
          </w:p>
          <w:p w14:paraId="36B282E0" w14:textId="77777777" w:rsidR="00796B9F" w:rsidRDefault="00796B9F">
            <w:pPr>
              <w:spacing w:beforeLines="40" w:before="96" w:afterLines="40" w:after="96"/>
              <w:ind w:left="170" w:right="170"/>
              <w:jc w:val="both"/>
              <w:rPr>
                <w:rFonts w:ascii="Marianne" w:hAnsi="Marianne" w:cs="Arial"/>
                <w:sz w:val="12"/>
                <w:szCs w:val="16"/>
              </w:rPr>
            </w:pPr>
          </w:p>
          <w:p w14:paraId="7953964D" w14:textId="77777777" w:rsidR="00796B9F" w:rsidRDefault="00796B9F">
            <w:pPr>
              <w:spacing w:beforeLines="40" w:before="96" w:afterLines="40" w:after="96"/>
              <w:ind w:left="170" w:right="170"/>
              <w:jc w:val="both"/>
              <w:rPr>
                <w:rFonts w:ascii="Marianne" w:hAnsi="Marianne" w:cs="Arial"/>
                <w:sz w:val="12"/>
                <w:szCs w:val="16"/>
              </w:rPr>
            </w:pPr>
          </w:p>
          <w:p w14:paraId="16B9FA64"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7C78FE3" w14:textId="77777777" w:rsidR="00796B9F" w:rsidRDefault="00796B9F">
            <w:pPr>
              <w:spacing w:beforeLines="40" w:before="96" w:afterLines="40" w:after="96"/>
              <w:ind w:right="170"/>
              <w:rPr>
                <w:rFonts w:ascii="Marianne" w:hAnsi="Marianne" w:cs="Arial"/>
                <w:sz w:val="12"/>
                <w:szCs w:val="16"/>
              </w:rPr>
            </w:pPr>
          </w:p>
          <w:p w14:paraId="3DE7F532" w14:textId="77777777" w:rsidR="00796B9F" w:rsidRDefault="00796B9F">
            <w:pPr>
              <w:spacing w:beforeLines="40" w:before="96" w:afterLines="40" w:after="96"/>
              <w:ind w:right="170"/>
              <w:rPr>
                <w:rFonts w:ascii="Marianne" w:hAnsi="Marianne" w:cs="Arial"/>
                <w:sz w:val="12"/>
                <w:szCs w:val="16"/>
              </w:rPr>
            </w:pPr>
          </w:p>
          <w:p w14:paraId="06B65137" w14:textId="77777777" w:rsidR="00796B9F" w:rsidRDefault="00796B9F">
            <w:pPr>
              <w:spacing w:beforeLines="40" w:before="96" w:afterLines="40" w:after="96"/>
              <w:ind w:right="170"/>
              <w:rPr>
                <w:rFonts w:ascii="Marianne" w:hAnsi="Marianne" w:cs="Arial"/>
                <w:sz w:val="12"/>
                <w:szCs w:val="16"/>
              </w:rPr>
            </w:pPr>
          </w:p>
        </w:tc>
      </w:tr>
      <w:tr w:rsidR="00796B9F" w14:paraId="261FCCA1" w14:textId="77777777">
        <w:trPr>
          <w:trHeight w:val="3615"/>
          <w:jc w:val="center"/>
        </w:trPr>
        <w:tc>
          <w:tcPr>
            <w:tcW w:w="1986" w:type="dxa"/>
            <w:shd w:val="clear" w:color="auto" w:fill="auto"/>
            <w:vAlign w:val="center"/>
          </w:tcPr>
          <w:p w14:paraId="5ADA2707" w14:textId="77777777" w:rsidR="00796B9F" w:rsidRDefault="00301A0F">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E182B87" w14:textId="77777777" w:rsidR="00796B9F" w:rsidRDefault="00301A0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C62D35">
              <w:rPr>
                <w:rFonts w:ascii="Marianne" w:eastAsia="MS Gothic" w:hAnsi="Marianne" w:cs="Arial"/>
              </w:rPr>
            </w:r>
            <w:r w:rsidR="00C62D35">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04AE125" w14:textId="77777777"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3ABE8BC"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50C5928" w14:textId="77777777" w:rsidR="00796B9F" w:rsidRDefault="00796B9F">
            <w:pPr>
              <w:spacing w:beforeLines="40" w:before="96" w:afterLines="40" w:after="96"/>
              <w:ind w:left="170" w:right="170"/>
              <w:jc w:val="both"/>
              <w:rPr>
                <w:rFonts w:ascii="Marianne" w:hAnsi="Marianne" w:cs="Arial"/>
                <w:sz w:val="12"/>
                <w:szCs w:val="16"/>
              </w:rPr>
            </w:pPr>
          </w:p>
          <w:p w14:paraId="45C501C3" w14:textId="77777777" w:rsidR="00796B9F" w:rsidRDefault="00796B9F">
            <w:pPr>
              <w:spacing w:beforeLines="40" w:before="96" w:afterLines="40" w:after="96"/>
              <w:ind w:left="170" w:right="170"/>
              <w:jc w:val="both"/>
              <w:rPr>
                <w:rFonts w:ascii="Marianne" w:hAnsi="Marianne" w:cs="Arial"/>
                <w:sz w:val="12"/>
                <w:szCs w:val="16"/>
              </w:rPr>
            </w:pPr>
          </w:p>
          <w:p w14:paraId="31E17274" w14:textId="77777777" w:rsidR="00796B9F" w:rsidRDefault="00796B9F">
            <w:pPr>
              <w:spacing w:beforeLines="40" w:before="96" w:afterLines="40" w:after="96"/>
              <w:ind w:left="170" w:right="170"/>
              <w:jc w:val="both"/>
              <w:rPr>
                <w:rFonts w:ascii="Marianne" w:hAnsi="Marianne" w:cs="Arial"/>
                <w:sz w:val="12"/>
                <w:szCs w:val="16"/>
              </w:rPr>
            </w:pPr>
          </w:p>
          <w:p w14:paraId="30F09319"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8480073" w14:textId="77777777" w:rsidR="00796B9F" w:rsidRDefault="00796B9F">
            <w:pPr>
              <w:spacing w:beforeLines="40" w:before="96" w:afterLines="40" w:after="96"/>
              <w:ind w:right="170"/>
              <w:rPr>
                <w:rFonts w:ascii="Marianne" w:hAnsi="Marianne" w:cs="Arial"/>
                <w:sz w:val="12"/>
                <w:szCs w:val="16"/>
              </w:rPr>
            </w:pPr>
          </w:p>
          <w:p w14:paraId="1D45F181" w14:textId="77777777" w:rsidR="00796B9F" w:rsidRDefault="00796B9F">
            <w:pPr>
              <w:spacing w:beforeLines="40" w:before="96" w:afterLines="40" w:after="96"/>
              <w:ind w:right="170"/>
              <w:rPr>
                <w:rFonts w:ascii="Marianne" w:hAnsi="Marianne" w:cs="Arial"/>
                <w:sz w:val="12"/>
                <w:szCs w:val="16"/>
              </w:rPr>
            </w:pPr>
          </w:p>
          <w:p w14:paraId="1F4E9E68" w14:textId="77777777" w:rsidR="00796B9F" w:rsidRDefault="00796B9F">
            <w:pPr>
              <w:spacing w:beforeLines="40" w:before="96" w:afterLines="40" w:after="96"/>
              <w:ind w:right="170"/>
              <w:rPr>
                <w:rFonts w:ascii="Marianne" w:hAnsi="Marianne" w:cs="Arial"/>
                <w:sz w:val="12"/>
                <w:szCs w:val="16"/>
              </w:rPr>
            </w:pPr>
          </w:p>
        </w:tc>
      </w:tr>
    </w:tbl>
    <w:p w14:paraId="2CFA15F4" w14:textId="77777777" w:rsidR="00796B9F" w:rsidRDefault="00796B9F">
      <w:pPr>
        <w:tabs>
          <w:tab w:val="left" w:pos="-142"/>
          <w:tab w:val="left" w:pos="4111"/>
        </w:tabs>
        <w:rPr>
          <w:rFonts w:ascii="Marianne" w:hAnsi="Marianne" w:cs="Arial"/>
          <w:b/>
          <w:bCs/>
          <w:sz w:val="22"/>
          <w:szCs w:val="22"/>
        </w:rPr>
      </w:pPr>
    </w:p>
    <w:p w14:paraId="112906D6" w14:textId="77777777" w:rsidR="00796B9F" w:rsidRDefault="00301A0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6DF8075F" w14:textId="77777777" w:rsidR="00796B9F" w:rsidRDefault="00796B9F">
      <w:pPr>
        <w:keepNext/>
        <w:tabs>
          <w:tab w:val="left" w:pos="-142"/>
          <w:tab w:val="left" w:pos="4111"/>
        </w:tabs>
        <w:jc w:val="both"/>
        <w:rPr>
          <w:rFonts w:ascii="Marianne" w:hAnsi="Marianne" w:cs="Arial"/>
          <w:b/>
          <w:bCs/>
          <w:sz w:val="22"/>
          <w:szCs w:val="22"/>
        </w:rPr>
      </w:pPr>
    </w:p>
    <w:p w14:paraId="5F3FBA3A" w14:textId="77777777" w:rsidR="00796B9F" w:rsidRDefault="00301A0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2AD82082" w14:textId="77777777" w:rsidR="00796B9F" w:rsidRDefault="00796B9F">
      <w:pPr>
        <w:pStyle w:val="En-tte"/>
        <w:tabs>
          <w:tab w:val="clear" w:pos="4536"/>
          <w:tab w:val="clear" w:pos="9072"/>
          <w:tab w:val="left" w:pos="0"/>
          <w:tab w:val="left" w:pos="2160"/>
        </w:tabs>
        <w:jc w:val="both"/>
        <w:rPr>
          <w:rFonts w:ascii="Marianne" w:hAnsi="Marianne" w:cs="Arial"/>
          <w:i/>
          <w:iCs/>
          <w:sz w:val="16"/>
          <w:szCs w:val="16"/>
        </w:rPr>
      </w:pPr>
    </w:p>
    <w:p w14:paraId="4063E21C" w14:textId="77777777" w:rsidR="00796B9F" w:rsidRDefault="00301A0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52E61F91"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6155DDE2"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362E09A2"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1F346039"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375C326A" w14:textId="77777777" w:rsidR="00796B9F" w:rsidRDefault="00301A0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706DFD3" w14:textId="77777777" w:rsidR="00796B9F" w:rsidRDefault="00301A0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DC5A142"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71C82143"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25B101B3"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129AFB55" w14:textId="77777777" w:rsidR="00796B9F" w:rsidRDefault="00301A0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EA8B468" w14:textId="77777777" w:rsidR="00796B9F" w:rsidRDefault="00796B9F">
      <w:pPr>
        <w:pStyle w:val="En-tte"/>
        <w:tabs>
          <w:tab w:val="left" w:pos="2160"/>
        </w:tabs>
        <w:ind w:left="284"/>
        <w:jc w:val="both"/>
        <w:rPr>
          <w:rFonts w:ascii="Marianne" w:hAnsi="Marianne" w:cs="Arial"/>
          <w:iCs/>
          <w:sz w:val="16"/>
          <w:szCs w:val="18"/>
        </w:rPr>
      </w:pPr>
    </w:p>
    <w:p w14:paraId="091DF365" w14:textId="77777777" w:rsidR="00796B9F" w:rsidRDefault="00301A0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5D0F1599" w14:textId="77777777" w:rsidR="00796B9F" w:rsidRDefault="00796B9F">
      <w:pPr>
        <w:pStyle w:val="En-tte"/>
        <w:ind w:left="993"/>
        <w:jc w:val="both"/>
        <w:rPr>
          <w:rFonts w:ascii="Marianne" w:hAnsi="Marianne" w:cs="Arial"/>
          <w:iCs/>
          <w:sz w:val="16"/>
          <w:szCs w:val="18"/>
        </w:rPr>
      </w:pPr>
    </w:p>
    <w:p w14:paraId="26BC795B" w14:textId="77777777" w:rsidR="00796B9F" w:rsidRDefault="00796B9F">
      <w:pPr>
        <w:pStyle w:val="En-tte"/>
        <w:ind w:left="993"/>
        <w:jc w:val="both"/>
        <w:rPr>
          <w:rFonts w:ascii="Marianne" w:hAnsi="Marianne" w:cs="Arial"/>
          <w:iCs/>
          <w:sz w:val="16"/>
          <w:szCs w:val="18"/>
        </w:rPr>
      </w:pPr>
    </w:p>
    <w:p w14:paraId="27886BAE" w14:textId="77777777" w:rsidR="00796B9F" w:rsidRDefault="00301A0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97C0F6" w14:textId="77777777" w:rsidR="00796B9F" w:rsidRDefault="00796B9F">
      <w:pPr>
        <w:pStyle w:val="En-tte"/>
        <w:tabs>
          <w:tab w:val="left" w:pos="0"/>
          <w:tab w:val="left" w:pos="2160"/>
        </w:tabs>
        <w:ind w:left="993"/>
        <w:jc w:val="both"/>
        <w:rPr>
          <w:rFonts w:ascii="Marianne" w:hAnsi="Marianne" w:cs="Arial"/>
          <w:iCs/>
          <w:sz w:val="16"/>
          <w:szCs w:val="18"/>
        </w:rPr>
      </w:pPr>
    </w:p>
    <w:p w14:paraId="53D27389" w14:textId="77777777" w:rsidR="00796B9F" w:rsidRDefault="00796B9F">
      <w:pPr>
        <w:pStyle w:val="En-tte"/>
        <w:tabs>
          <w:tab w:val="left" w:pos="0"/>
          <w:tab w:val="left" w:pos="2160"/>
        </w:tabs>
        <w:ind w:left="993"/>
        <w:jc w:val="both"/>
        <w:rPr>
          <w:rFonts w:ascii="Marianne" w:hAnsi="Marianne" w:cs="Arial"/>
          <w:iCs/>
          <w:sz w:val="16"/>
          <w:szCs w:val="18"/>
        </w:rPr>
      </w:pPr>
    </w:p>
    <w:p w14:paraId="4BA72443" w14:textId="77777777" w:rsidR="00796B9F" w:rsidRDefault="00796B9F">
      <w:pPr>
        <w:pStyle w:val="En-tte"/>
        <w:tabs>
          <w:tab w:val="left" w:pos="0"/>
          <w:tab w:val="left" w:pos="2160"/>
        </w:tabs>
        <w:ind w:left="993"/>
        <w:jc w:val="both"/>
        <w:rPr>
          <w:rFonts w:ascii="Arial" w:hAnsi="Arial" w:cs="Arial"/>
          <w:iCs/>
          <w:sz w:val="16"/>
          <w:szCs w:val="18"/>
        </w:rPr>
      </w:pPr>
    </w:p>
    <w:p w14:paraId="662701D8" w14:textId="77777777" w:rsidR="00796B9F" w:rsidRDefault="00796B9F">
      <w:pPr>
        <w:pStyle w:val="En-tte"/>
        <w:tabs>
          <w:tab w:val="left" w:pos="0"/>
          <w:tab w:val="left" w:pos="2160"/>
        </w:tabs>
        <w:ind w:left="993"/>
        <w:jc w:val="both"/>
        <w:rPr>
          <w:rFonts w:ascii="Arial" w:hAnsi="Arial" w:cs="Arial"/>
          <w:iCs/>
          <w:sz w:val="16"/>
          <w:szCs w:val="18"/>
        </w:rPr>
      </w:pPr>
    </w:p>
    <w:p w14:paraId="017E9DB4" w14:textId="77777777" w:rsidR="00796B9F" w:rsidRDefault="00301A0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7174BAE2" w14:textId="77777777" w:rsidR="00796B9F" w:rsidRDefault="00796B9F">
      <w:pPr>
        <w:pStyle w:val="En-tte"/>
        <w:tabs>
          <w:tab w:val="clear" w:pos="4536"/>
          <w:tab w:val="clear" w:pos="9072"/>
          <w:tab w:val="left" w:pos="0"/>
          <w:tab w:val="left" w:pos="2160"/>
        </w:tabs>
        <w:jc w:val="both"/>
        <w:rPr>
          <w:rFonts w:ascii="Marianne" w:hAnsi="Marianne" w:cs="Arial"/>
          <w:i/>
          <w:iCs/>
          <w:sz w:val="18"/>
          <w:szCs w:val="18"/>
        </w:rPr>
      </w:pPr>
    </w:p>
    <w:p w14:paraId="26326EA9" w14:textId="77777777" w:rsidR="00796B9F" w:rsidRDefault="00301A0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62D35">
        <w:rPr>
          <w:rFonts w:ascii="Marianne" w:hAnsi="Marianne"/>
        </w:rPr>
      </w:r>
      <w:r w:rsidR="00C62D3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77CC0077" w14:textId="77777777" w:rsidR="00796B9F" w:rsidRDefault="00301A0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83AC279" w14:textId="77777777" w:rsidR="00796B9F" w:rsidRDefault="00796B9F">
      <w:pPr>
        <w:pStyle w:val="En-tte"/>
        <w:tabs>
          <w:tab w:val="clear" w:pos="4536"/>
          <w:tab w:val="clear" w:pos="9072"/>
          <w:tab w:val="left" w:pos="0"/>
          <w:tab w:val="left" w:pos="2160"/>
        </w:tabs>
        <w:jc w:val="both"/>
        <w:rPr>
          <w:rFonts w:ascii="Marianne" w:hAnsi="Marianne" w:cs="Arial"/>
          <w:i/>
          <w:iCs/>
          <w:sz w:val="18"/>
          <w:szCs w:val="18"/>
        </w:rPr>
      </w:pPr>
    </w:p>
    <w:p w14:paraId="314395DE" w14:textId="77777777" w:rsidR="00796B9F" w:rsidRDefault="00796B9F">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796B9F" w14:paraId="0EB0AF41" w14:textId="77777777">
        <w:trPr>
          <w:trHeight w:val="629"/>
        </w:trPr>
        <w:tc>
          <w:tcPr>
            <w:tcW w:w="9747" w:type="dxa"/>
            <w:shd w:val="clear" w:color="auto" w:fill="465F9D"/>
          </w:tcPr>
          <w:p w14:paraId="08D92D6F" w14:textId="77777777" w:rsidR="00796B9F" w:rsidRDefault="00301A0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2B3FFF5F" w14:textId="77777777" w:rsidR="00796B9F" w:rsidRDefault="00796B9F">
      <w:pPr>
        <w:tabs>
          <w:tab w:val="left" w:pos="-142"/>
          <w:tab w:val="left" w:pos="4111"/>
        </w:tabs>
        <w:rPr>
          <w:rFonts w:ascii="Marianne" w:hAnsi="Marianne" w:cs="Arial"/>
          <w:b/>
          <w:bCs/>
          <w:sz w:val="22"/>
          <w:szCs w:val="22"/>
        </w:rPr>
      </w:pPr>
    </w:p>
    <w:p w14:paraId="5134A02D" w14:textId="77777777" w:rsidR="00796B9F" w:rsidRDefault="00301A0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AF1AED1" w14:textId="77777777" w:rsidR="00796B9F" w:rsidRDefault="00301A0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4CC8B46" w14:textId="77777777" w:rsidR="00796B9F" w:rsidRDefault="00796B9F">
      <w:pPr>
        <w:rPr>
          <w:rFonts w:ascii="Marianne" w:hAnsi="Marianne" w:cs="Arial"/>
        </w:rPr>
      </w:pPr>
    </w:p>
    <w:p w14:paraId="4607E64E" w14:textId="77777777" w:rsidR="00796B9F" w:rsidRDefault="00301A0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381B0B10" w14:textId="77777777" w:rsidR="00796B9F" w:rsidRDefault="00796B9F">
      <w:pPr>
        <w:jc w:val="both"/>
        <w:rPr>
          <w:rFonts w:ascii="Marianne" w:hAnsi="Marianne" w:cs="Arial"/>
          <w:i/>
          <w:sz w:val="18"/>
        </w:rPr>
      </w:pPr>
    </w:p>
    <w:p w14:paraId="00843EA8" w14:textId="77777777" w:rsidR="00796B9F" w:rsidRDefault="00796B9F">
      <w:pPr>
        <w:jc w:val="both"/>
        <w:rPr>
          <w:rFonts w:ascii="Marianne" w:hAnsi="Marianne" w:cs="Arial"/>
          <w:i/>
          <w:sz w:val="18"/>
        </w:rPr>
      </w:pPr>
    </w:p>
    <w:p w14:paraId="6C645E56" w14:textId="77777777" w:rsidR="00796B9F" w:rsidRDefault="00796B9F">
      <w:pPr>
        <w:jc w:val="both"/>
        <w:rPr>
          <w:rFonts w:ascii="Marianne" w:hAnsi="Marianne" w:cs="Arial"/>
          <w:i/>
          <w:sz w:val="18"/>
        </w:rPr>
      </w:pPr>
    </w:p>
    <w:p w14:paraId="618408FF" w14:textId="77777777" w:rsidR="00796B9F" w:rsidRDefault="00796B9F">
      <w:pPr>
        <w:jc w:val="both"/>
        <w:rPr>
          <w:rFonts w:ascii="Marianne" w:hAnsi="Marianne" w:cs="Arial"/>
          <w:i/>
          <w:sz w:val="18"/>
        </w:rPr>
      </w:pPr>
    </w:p>
    <w:p w14:paraId="2159F87A" w14:textId="77777777" w:rsidR="00796B9F" w:rsidRDefault="00796B9F">
      <w:pPr>
        <w:jc w:val="both"/>
        <w:rPr>
          <w:rFonts w:ascii="Marianne" w:hAnsi="Marianne" w:cs="Arial"/>
          <w:i/>
          <w:sz w:val="18"/>
        </w:rPr>
      </w:pPr>
    </w:p>
    <w:p w14:paraId="139E31FF" w14:textId="77777777" w:rsidR="00796B9F" w:rsidRDefault="00796B9F">
      <w:pPr>
        <w:jc w:val="both"/>
        <w:rPr>
          <w:rFonts w:ascii="Marianne" w:hAnsi="Marianne" w:cs="Arial"/>
          <w:i/>
          <w:sz w:val="18"/>
        </w:rPr>
      </w:pPr>
    </w:p>
    <w:p w14:paraId="36F0B6AA" w14:textId="77777777" w:rsidR="00796B9F" w:rsidRDefault="00796B9F">
      <w:pPr>
        <w:jc w:val="both"/>
        <w:rPr>
          <w:rFonts w:ascii="Marianne" w:hAnsi="Marianne" w:cs="Arial"/>
          <w:i/>
          <w:sz w:val="18"/>
        </w:rPr>
      </w:pPr>
    </w:p>
    <w:p w14:paraId="4B9C65FC" w14:textId="77777777" w:rsidR="00796B9F" w:rsidRDefault="00301A0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4A01404D" w14:textId="77777777" w:rsidR="00796B9F" w:rsidRDefault="00796B9F">
      <w:pPr>
        <w:jc w:val="both"/>
        <w:rPr>
          <w:rFonts w:ascii="Marianne" w:hAnsi="Marianne" w:cs="Arial"/>
          <w:i/>
          <w:sz w:val="18"/>
        </w:rPr>
      </w:pPr>
    </w:p>
    <w:p w14:paraId="2D0C95F4" w14:textId="77777777" w:rsidR="00796B9F" w:rsidRDefault="00796B9F">
      <w:pPr>
        <w:jc w:val="both"/>
        <w:rPr>
          <w:rFonts w:ascii="Marianne" w:hAnsi="Marianne" w:cs="Arial"/>
          <w:i/>
          <w:sz w:val="18"/>
        </w:rPr>
      </w:pPr>
    </w:p>
    <w:p w14:paraId="56E16C29" w14:textId="77777777" w:rsidR="00796B9F" w:rsidRDefault="00796B9F">
      <w:pPr>
        <w:jc w:val="both"/>
        <w:rPr>
          <w:rFonts w:ascii="Marianne" w:hAnsi="Marianne" w:cs="Arial"/>
          <w:i/>
          <w:sz w:val="18"/>
        </w:rPr>
      </w:pPr>
    </w:p>
    <w:p w14:paraId="20FF356A" w14:textId="77777777" w:rsidR="00796B9F" w:rsidRDefault="00796B9F">
      <w:pPr>
        <w:jc w:val="both"/>
        <w:rPr>
          <w:rFonts w:ascii="Marianne" w:hAnsi="Marianne" w:cs="Arial"/>
          <w:i/>
          <w:sz w:val="18"/>
        </w:rPr>
      </w:pPr>
    </w:p>
    <w:p w14:paraId="79B0F926" w14:textId="77777777" w:rsidR="00796B9F" w:rsidRDefault="00796B9F">
      <w:pPr>
        <w:jc w:val="both"/>
        <w:rPr>
          <w:rFonts w:ascii="Marianne" w:hAnsi="Marianne" w:cs="Arial"/>
          <w:i/>
          <w:sz w:val="18"/>
        </w:rPr>
      </w:pPr>
    </w:p>
    <w:p w14:paraId="15531840" w14:textId="77777777" w:rsidR="00796B9F" w:rsidRDefault="00796B9F">
      <w:pPr>
        <w:jc w:val="both"/>
        <w:rPr>
          <w:rFonts w:ascii="Marianne" w:hAnsi="Marianne" w:cs="Arial"/>
          <w:i/>
          <w:sz w:val="18"/>
        </w:rPr>
      </w:pPr>
    </w:p>
    <w:p w14:paraId="2FD60307" w14:textId="77777777" w:rsidR="00796B9F" w:rsidRDefault="00796B9F">
      <w:pPr>
        <w:jc w:val="both"/>
        <w:rPr>
          <w:rFonts w:ascii="Marianne" w:hAnsi="Marianne" w:cs="Arial"/>
          <w:i/>
          <w:sz w:val="18"/>
        </w:rPr>
      </w:pPr>
    </w:p>
    <w:p w14:paraId="403EEABA" w14:textId="77777777" w:rsidR="00796B9F" w:rsidRDefault="00796B9F">
      <w:pPr>
        <w:pStyle w:val="En-tte"/>
        <w:tabs>
          <w:tab w:val="clear" w:pos="4536"/>
          <w:tab w:val="clear" w:pos="9072"/>
          <w:tab w:val="left" w:pos="0"/>
          <w:tab w:val="left" w:pos="2160"/>
        </w:tabs>
        <w:jc w:val="both"/>
        <w:rPr>
          <w:rFonts w:ascii="Marianne" w:hAnsi="Marianne" w:cs="Arial"/>
          <w:i/>
          <w:sz w:val="18"/>
        </w:rPr>
      </w:pPr>
    </w:p>
    <w:p w14:paraId="48BFAA7A" w14:textId="77777777" w:rsidR="00796B9F" w:rsidRDefault="00796B9F">
      <w:pPr>
        <w:pStyle w:val="En-tte"/>
        <w:tabs>
          <w:tab w:val="clear" w:pos="4536"/>
          <w:tab w:val="clear" w:pos="9072"/>
          <w:tab w:val="left" w:pos="0"/>
          <w:tab w:val="left" w:pos="2160"/>
        </w:tabs>
        <w:jc w:val="both"/>
        <w:rPr>
          <w:rFonts w:ascii="Marianne" w:hAnsi="Marianne" w:cs="Arial"/>
          <w:b/>
          <w:bCs/>
          <w:sz w:val="22"/>
          <w:szCs w:val="22"/>
        </w:rPr>
      </w:pPr>
    </w:p>
    <w:p w14:paraId="7BFBDA0A" w14:textId="77777777" w:rsidR="00796B9F" w:rsidRDefault="00301A0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7E8BC07" w14:textId="77777777" w:rsidR="00796B9F" w:rsidRDefault="00301A0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6821EE8" w14:textId="77777777" w:rsidR="00796B9F" w:rsidRDefault="00796B9F">
      <w:pPr>
        <w:jc w:val="both"/>
        <w:rPr>
          <w:rFonts w:ascii="Marianne" w:hAnsi="Marianne" w:cs="Arial"/>
          <w:sz w:val="18"/>
        </w:rPr>
      </w:pPr>
    </w:p>
    <w:p w14:paraId="48E84CE6" w14:textId="77777777" w:rsidR="00796B9F" w:rsidRDefault="00301A0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12DAEA40" w14:textId="77777777" w:rsidR="00796B9F" w:rsidRDefault="00796B9F">
      <w:pPr>
        <w:ind w:left="284"/>
        <w:jc w:val="both"/>
        <w:rPr>
          <w:rFonts w:ascii="Marianne" w:hAnsi="Marianne" w:cs="Arial"/>
          <w:sz w:val="16"/>
        </w:rPr>
      </w:pPr>
    </w:p>
    <w:p w14:paraId="735952CB" w14:textId="77777777" w:rsidR="00796B9F" w:rsidRDefault="00796B9F">
      <w:pPr>
        <w:ind w:left="284"/>
        <w:jc w:val="both"/>
        <w:rPr>
          <w:rFonts w:ascii="Marianne" w:hAnsi="Marianne" w:cs="Arial"/>
          <w:sz w:val="16"/>
        </w:rPr>
      </w:pPr>
    </w:p>
    <w:p w14:paraId="44CA22C4" w14:textId="77777777" w:rsidR="00796B9F" w:rsidRDefault="00796B9F">
      <w:pPr>
        <w:ind w:left="284"/>
        <w:jc w:val="both"/>
        <w:rPr>
          <w:rFonts w:ascii="Marianne" w:hAnsi="Marianne" w:cs="Arial"/>
          <w:sz w:val="16"/>
        </w:rPr>
      </w:pPr>
    </w:p>
    <w:p w14:paraId="19A49E22" w14:textId="77777777" w:rsidR="00796B9F" w:rsidRDefault="00301A0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B534B87" w14:textId="77777777" w:rsidR="00796B9F" w:rsidRDefault="00796B9F">
      <w:pPr>
        <w:ind w:left="284"/>
        <w:jc w:val="both"/>
        <w:rPr>
          <w:rFonts w:ascii="Marianne" w:hAnsi="Marianne" w:cs="Arial"/>
          <w:sz w:val="16"/>
        </w:rPr>
      </w:pPr>
    </w:p>
    <w:p w14:paraId="25855755" w14:textId="77777777" w:rsidR="00796B9F" w:rsidRDefault="00796B9F">
      <w:pPr>
        <w:ind w:left="284"/>
        <w:jc w:val="both"/>
        <w:rPr>
          <w:rFonts w:ascii="Marianne" w:hAnsi="Marianne" w:cs="Arial"/>
          <w:sz w:val="16"/>
        </w:rPr>
      </w:pPr>
    </w:p>
    <w:p w14:paraId="077410D4" w14:textId="77777777" w:rsidR="00796B9F" w:rsidRDefault="00796B9F">
      <w:pPr>
        <w:ind w:left="284"/>
        <w:jc w:val="both"/>
        <w:rPr>
          <w:rFonts w:ascii="Marianne" w:hAnsi="Marianne" w:cs="Arial"/>
          <w:sz w:val="16"/>
        </w:rPr>
      </w:pPr>
    </w:p>
    <w:p w14:paraId="0AB64A4B" w14:textId="77777777" w:rsidR="00796B9F" w:rsidRDefault="00796B9F">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796B9F" w14:paraId="35146B2E" w14:textId="77777777">
        <w:trPr>
          <w:trHeight w:val="653"/>
        </w:trPr>
        <w:tc>
          <w:tcPr>
            <w:tcW w:w="9994" w:type="dxa"/>
            <w:shd w:val="clear" w:color="auto" w:fill="465F9D"/>
          </w:tcPr>
          <w:p w14:paraId="0E4CD858" w14:textId="77777777" w:rsidR="00796B9F" w:rsidRDefault="00301A0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B609AED" w14:textId="77777777" w:rsidR="00796B9F" w:rsidRDefault="00796B9F">
      <w:pPr>
        <w:pStyle w:val="En-tte"/>
        <w:tabs>
          <w:tab w:val="clear" w:pos="4536"/>
          <w:tab w:val="clear" w:pos="9072"/>
          <w:tab w:val="left" w:pos="0"/>
          <w:tab w:val="left" w:pos="2160"/>
        </w:tabs>
        <w:jc w:val="both"/>
        <w:rPr>
          <w:rFonts w:ascii="Marianne" w:hAnsi="Marianne" w:cs="Arial"/>
          <w:i/>
          <w:iCs/>
          <w:sz w:val="18"/>
          <w:szCs w:val="18"/>
        </w:rPr>
      </w:pPr>
    </w:p>
    <w:p w14:paraId="7424606B" w14:textId="77777777" w:rsidR="00796B9F" w:rsidRDefault="00301A0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293DF7C" w14:textId="77777777" w:rsidR="00796B9F" w:rsidRDefault="00796B9F">
      <w:pPr>
        <w:ind w:left="284"/>
        <w:rPr>
          <w:rFonts w:ascii="Marianne" w:hAnsi="Marianne" w:cs="Arial"/>
        </w:rPr>
      </w:pPr>
    </w:p>
    <w:p w14:paraId="6DF16033" w14:textId="77777777" w:rsidR="00796B9F" w:rsidRDefault="00301A0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00481A8" w14:textId="77777777" w:rsidR="00796B9F" w:rsidRDefault="00796B9F">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796B9F" w14:paraId="39FF21B3"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27EEF10F" w14:textId="77777777" w:rsidR="00796B9F" w:rsidRDefault="00796B9F">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4A29CED" w14:textId="77777777" w:rsidR="00796B9F" w:rsidRDefault="00301A0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3D6AE6B9" w14:textId="77777777" w:rsidR="00796B9F" w:rsidRDefault="00301A0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9220AA4" w14:textId="77777777" w:rsidR="00796B9F" w:rsidRDefault="00301A0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796B9F" w14:paraId="28A09F62"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0BBCADFE" w14:textId="77777777" w:rsidR="00796B9F" w:rsidRDefault="00301A0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06B9435" w14:textId="77777777" w:rsidR="00796B9F" w:rsidRDefault="00796B9F">
            <w:pPr>
              <w:tabs>
                <w:tab w:val="left" w:pos="864"/>
              </w:tabs>
              <w:snapToGrid w:val="0"/>
              <w:spacing w:before="120" w:after="120"/>
              <w:rPr>
                <w:rFonts w:ascii="Marianne" w:hAnsi="Marianne" w:cs="Arial"/>
                <w:sz w:val="16"/>
                <w:szCs w:val="16"/>
              </w:rPr>
            </w:pPr>
          </w:p>
          <w:p w14:paraId="1A21922B" w14:textId="77777777" w:rsidR="00796B9F" w:rsidRDefault="00796B9F">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14F13817" w14:textId="77777777" w:rsidR="00796B9F" w:rsidRDefault="00796B9F">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0501943D" w14:textId="77777777" w:rsidR="00796B9F" w:rsidRDefault="00796B9F">
            <w:pPr>
              <w:tabs>
                <w:tab w:val="left" w:pos="864"/>
              </w:tabs>
              <w:snapToGrid w:val="0"/>
              <w:spacing w:before="120" w:after="120"/>
              <w:jc w:val="right"/>
              <w:rPr>
                <w:rFonts w:ascii="Marianne" w:hAnsi="Marianne" w:cs="Arial"/>
                <w:sz w:val="16"/>
                <w:szCs w:val="16"/>
              </w:rPr>
            </w:pPr>
          </w:p>
        </w:tc>
      </w:tr>
      <w:tr w:rsidR="00796B9F" w14:paraId="192E0FFB" w14:textId="77777777">
        <w:trPr>
          <w:trHeight w:val="737"/>
        </w:trPr>
        <w:tc>
          <w:tcPr>
            <w:tcW w:w="2566" w:type="dxa"/>
            <w:tcBorders>
              <w:left w:val="single" w:sz="8" w:space="0" w:color="000000"/>
              <w:bottom w:val="single" w:sz="8" w:space="0" w:color="000000"/>
            </w:tcBorders>
            <w:shd w:val="clear" w:color="auto" w:fill="auto"/>
          </w:tcPr>
          <w:p w14:paraId="350F476C" w14:textId="77777777" w:rsidR="00796B9F" w:rsidRDefault="00301A0F">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2633C564" w14:textId="77777777" w:rsidR="00796B9F" w:rsidRDefault="00796B9F">
            <w:pPr>
              <w:tabs>
                <w:tab w:val="left" w:pos="864"/>
              </w:tabs>
              <w:snapToGrid w:val="0"/>
              <w:spacing w:before="120" w:after="120"/>
              <w:rPr>
                <w:rFonts w:ascii="Marianne" w:hAnsi="Marianne" w:cs="Arial"/>
                <w:sz w:val="16"/>
                <w:szCs w:val="16"/>
              </w:rPr>
            </w:pPr>
          </w:p>
          <w:p w14:paraId="2B2847EC" w14:textId="77777777" w:rsidR="00796B9F" w:rsidRDefault="00301A0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35C0439" w14:textId="77777777" w:rsidR="00796B9F" w:rsidRDefault="00796B9F">
            <w:pPr>
              <w:tabs>
                <w:tab w:val="left" w:pos="864"/>
              </w:tabs>
              <w:snapToGrid w:val="0"/>
              <w:spacing w:before="120" w:after="120"/>
              <w:jc w:val="right"/>
              <w:rPr>
                <w:rFonts w:ascii="Marianne" w:hAnsi="Marianne" w:cs="Arial"/>
                <w:sz w:val="16"/>
                <w:szCs w:val="16"/>
              </w:rPr>
            </w:pPr>
          </w:p>
          <w:p w14:paraId="3C1AD03B" w14:textId="77777777" w:rsidR="00796B9F" w:rsidRDefault="00301A0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BB332E2" w14:textId="77777777" w:rsidR="00796B9F" w:rsidRDefault="00796B9F">
            <w:pPr>
              <w:tabs>
                <w:tab w:val="left" w:pos="864"/>
              </w:tabs>
              <w:snapToGrid w:val="0"/>
              <w:spacing w:before="120" w:after="120"/>
              <w:jc w:val="right"/>
              <w:rPr>
                <w:rFonts w:ascii="Marianne" w:hAnsi="Marianne" w:cs="Arial"/>
                <w:sz w:val="16"/>
                <w:szCs w:val="16"/>
              </w:rPr>
            </w:pPr>
          </w:p>
          <w:p w14:paraId="54B404EE" w14:textId="77777777" w:rsidR="00796B9F" w:rsidRDefault="00301A0F">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727CAC8" w14:textId="77777777" w:rsidR="00796B9F" w:rsidRDefault="00796B9F">
      <w:pPr>
        <w:tabs>
          <w:tab w:val="left" w:pos="864"/>
        </w:tabs>
        <w:jc w:val="both"/>
        <w:rPr>
          <w:rFonts w:ascii="Marianne" w:hAnsi="Marianne" w:cs="Arial"/>
        </w:rPr>
      </w:pPr>
    </w:p>
    <w:p w14:paraId="6C9B0FC7" w14:textId="77777777" w:rsidR="00796B9F" w:rsidRDefault="00301A0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13B93D2E" w14:textId="77777777" w:rsidR="00796B9F" w:rsidRDefault="00796B9F">
      <w:pPr>
        <w:tabs>
          <w:tab w:val="left" w:pos="864"/>
        </w:tabs>
        <w:jc w:val="both"/>
        <w:rPr>
          <w:rFonts w:ascii="Marianne" w:hAnsi="Marianne" w:cs="Arial"/>
        </w:rPr>
      </w:pPr>
    </w:p>
    <w:p w14:paraId="446CD92A" w14:textId="77777777" w:rsidR="00796B9F" w:rsidRDefault="00301A0F">
      <w:pPr>
        <w:tabs>
          <w:tab w:val="left" w:pos="864"/>
        </w:tabs>
        <w:ind w:left="567"/>
        <w:jc w:val="both"/>
        <w:rPr>
          <w:rFonts w:ascii="Marianne" w:hAnsi="Marianne" w:cs="Arial"/>
        </w:rPr>
      </w:pPr>
      <w:r>
        <w:rPr>
          <w:rFonts w:ascii="Marianne" w:hAnsi="Marianne" w:cs="Arial"/>
        </w:rPr>
        <w:t>……./…………./……</w:t>
      </w:r>
    </w:p>
    <w:p w14:paraId="1ED3F6BA" w14:textId="77777777" w:rsidR="00796B9F" w:rsidRDefault="00796B9F">
      <w:pPr>
        <w:tabs>
          <w:tab w:val="left" w:pos="864"/>
        </w:tabs>
        <w:jc w:val="both"/>
        <w:rPr>
          <w:rFonts w:ascii="Marianne" w:hAnsi="Marianne" w:cs="Arial"/>
        </w:rPr>
      </w:pPr>
    </w:p>
    <w:p w14:paraId="44AD0893" w14:textId="77777777" w:rsidR="00796B9F" w:rsidRDefault="00301A0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D2EC26C" w14:textId="77777777" w:rsidR="00796B9F" w:rsidRDefault="00301A0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5E58CF7" w14:textId="77777777" w:rsidR="00796B9F" w:rsidRDefault="00301A0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25DB082" w14:textId="77777777" w:rsidR="00796B9F" w:rsidRDefault="00796B9F">
      <w:pPr>
        <w:tabs>
          <w:tab w:val="left" w:pos="864"/>
        </w:tabs>
        <w:jc w:val="both"/>
        <w:rPr>
          <w:rFonts w:ascii="Marianne" w:hAnsi="Marianne" w:cs="Arial"/>
        </w:rPr>
      </w:pPr>
    </w:p>
    <w:p w14:paraId="2F49175C" w14:textId="77777777" w:rsidR="00796B9F" w:rsidRDefault="00301A0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62D35">
        <w:rPr>
          <w:rFonts w:ascii="Marianne" w:hAnsi="Marianne"/>
        </w:rPr>
      </w:r>
      <w:r w:rsidR="00C62D3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2211FDBD" w14:textId="77777777" w:rsidR="00796B9F" w:rsidRDefault="00301A0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274002EB" w14:textId="77777777" w:rsidR="00796B9F" w:rsidRDefault="00796B9F">
      <w:pPr>
        <w:pStyle w:val="En-tte"/>
        <w:tabs>
          <w:tab w:val="clear" w:pos="4536"/>
          <w:tab w:val="clear" w:pos="9072"/>
          <w:tab w:val="left" w:pos="0"/>
          <w:tab w:val="left" w:pos="2160"/>
        </w:tabs>
        <w:jc w:val="both"/>
        <w:rPr>
          <w:rFonts w:ascii="Marianne" w:hAnsi="Marianne" w:cs="Arial"/>
          <w:i/>
          <w:iCs/>
          <w:sz w:val="18"/>
          <w:szCs w:val="18"/>
        </w:rPr>
      </w:pPr>
    </w:p>
    <w:p w14:paraId="5DBCC13E" w14:textId="77777777" w:rsidR="00796B9F" w:rsidRDefault="00301A0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2D4E597E" w14:textId="77777777" w:rsidR="00796B9F" w:rsidRDefault="00796B9F">
      <w:pPr>
        <w:tabs>
          <w:tab w:val="left" w:pos="864"/>
        </w:tabs>
        <w:jc w:val="both"/>
        <w:rPr>
          <w:rFonts w:ascii="Marianne" w:hAnsi="Marianne" w:cs="Arial"/>
        </w:rPr>
      </w:pPr>
    </w:p>
    <w:p w14:paraId="31CBF4D1" w14:textId="77777777" w:rsidR="00796B9F" w:rsidRDefault="00301A0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87BB8AF" w14:textId="77777777" w:rsidR="00796B9F" w:rsidRDefault="00301A0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690BB5" w14:textId="77777777" w:rsidR="00796B9F" w:rsidRDefault="00796B9F">
      <w:pPr>
        <w:rPr>
          <w:rFonts w:ascii="Marianne" w:hAnsi="Marianne" w:cs="Arial"/>
          <w:sz w:val="18"/>
        </w:rPr>
      </w:pPr>
    </w:p>
    <w:p w14:paraId="01F2FB98" w14:textId="77777777" w:rsidR="00796B9F" w:rsidRDefault="00301A0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1AAABB7" w14:textId="77777777" w:rsidR="00796B9F" w:rsidRDefault="00796B9F">
      <w:pPr>
        <w:ind w:left="284"/>
        <w:rPr>
          <w:rFonts w:ascii="Marianne" w:hAnsi="Marianne" w:cs="Arial"/>
          <w:sz w:val="16"/>
        </w:rPr>
      </w:pPr>
    </w:p>
    <w:p w14:paraId="6B8A7FD8" w14:textId="77777777" w:rsidR="00796B9F" w:rsidRDefault="00796B9F">
      <w:pPr>
        <w:ind w:left="284"/>
        <w:rPr>
          <w:rFonts w:ascii="Marianne" w:hAnsi="Marianne" w:cs="Arial"/>
          <w:sz w:val="16"/>
        </w:rPr>
      </w:pPr>
    </w:p>
    <w:p w14:paraId="3B5775AF" w14:textId="77777777" w:rsidR="00796B9F" w:rsidRDefault="00796B9F">
      <w:pPr>
        <w:ind w:left="284"/>
        <w:rPr>
          <w:rFonts w:ascii="Marianne" w:hAnsi="Marianne" w:cs="Arial"/>
          <w:sz w:val="16"/>
        </w:rPr>
      </w:pPr>
    </w:p>
    <w:p w14:paraId="254A89ED" w14:textId="77777777" w:rsidR="00796B9F" w:rsidRDefault="00301A0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79A0A49" w14:textId="77777777" w:rsidR="00796B9F" w:rsidRDefault="00796B9F">
      <w:pPr>
        <w:ind w:left="284"/>
        <w:rPr>
          <w:rFonts w:ascii="Marianne" w:hAnsi="Marianne" w:cs="Arial"/>
        </w:rPr>
      </w:pPr>
    </w:p>
    <w:p w14:paraId="2B896D69" w14:textId="77777777" w:rsidR="00796B9F" w:rsidRDefault="00796B9F">
      <w:pPr>
        <w:ind w:left="284"/>
        <w:rPr>
          <w:rFonts w:ascii="Marianne" w:hAnsi="Marianne" w:cs="Arial"/>
        </w:rPr>
      </w:pPr>
    </w:p>
    <w:p w14:paraId="52371548" w14:textId="77777777" w:rsidR="00796B9F" w:rsidRDefault="00796B9F">
      <w:pPr>
        <w:ind w:left="284"/>
        <w:rPr>
          <w:rFonts w:ascii="Marianne" w:hAnsi="Marianne" w:cs="Arial"/>
        </w:rPr>
      </w:pPr>
    </w:p>
    <w:p w14:paraId="26385794" w14:textId="77777777" w:rsidR="00796B9F" w:rsidRDefault="00796B9F">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B9F" w14:paraId="2C6A90FA" w14:textId="77777777">
        <w:tc>
          <w:tcPr>
            <w:tcW w:w="9852" w:type="dxa"/>
            <w:shd w:val="clear" w:color="auto" w:fill="465F9D"/>
          </w:tcPr>
          <w:p w14:paraId="5A849C3C" w14:textId="77777777" w:rsidR="00796B9F" w:rsidRDefault="00301A0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0F487EDF" w14:textId="77777777" w:rsidR="00796B9F" w:rsidRDefault="00796B9F">
      <w:pPr>
        <w:pStyle w:val="En-tte"/>
        <w:tabs>
          <w:tab w:val="clear" w:pos="4536"/>
          <w:tab w:val="clear" w:pos="9072"/>
          <w:tab w:val="left" w:pos="0"/>
          <w:tab w:val="left" w:pos="2160"/>
        </w:tabs>
        <w:jc w:val="both"/>
        <w:rPr>
          <w:rFonts w:ascii="Marianne" w:hAnsi="Marianne" w:cs="Arial"/>
          <w:i/>
          <w:iCs/>
          <w:sz w:val="18"/>
          <w:szCs w:val="18"/>
        </w:rPr>
      </w:pPr>
    </w:p>
    <w:p w14:paraId="6B37DF64" w14:textId="77777777" w:rsidR="00796B9F" w:rsidRDefault="00301A0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5981E9E0" w14:textId="77777777" w:rsidR="00796B9F" w:rsidRDefault="00796B9F">
      <w:pPr>
        <w:pStyle w:val="En-tte"/>
        <w:tabs>
          <w:tab w:val="clear" w:pos="4536"/>
          <w:tab w:val="clear" w:pos="9072"/>
          <w:tab w:val="left" w:pos="0"/>
          <w:tab w:val="left" w:pos="2160"/>
        </w:tabs>
        <w:jc w:val="both"/>
        <w:rPr>
          <w:rFonts w:ascii="Marianne" w:hAnsi="Marianne" w:cs="Arial"/>
          <w:i/>
          <w:iCs/>
          <w:sz w:val="18"/>
          <w:szCs w:val="18"/>
        </w:rPr>
      </w:pPr>
    </w:p>
    <w:p w14:paraId="67F61B9A" w14:textId="77777777" w:rsidR="00796B9F" w:rsidRDefault="00301A0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78DCBFE" w14:textId="77777777" w:rsidR="00796B9F" w:rsidRDefault="00796B9F">
      <w:pPr>
        <w:pStyle w:val="En-tte"/>
        <w:tabs>
          <w:tab w:val="clear" w:pos="4536"/>
          <w:tab w:val="clear" w:pos="9072"/>
          <w:tab w:val="left" w:pos="864"/>
        </w:tabs>
        <w:rPr>
          <w:rFonts w:ascii="Marianne" w:hAnsi="Marianne" w:cs="Arial"/>
        </w:rPr>
      </w:pPr>
    </w:p>
    <w:p w14:paraId="45D7C270" w14:textId="77777777" w:rsidR="00796B9F" w:rsidRDefault="00796B9F">
      <w:pPr>
        <w:pStyle w:val="En-tte"/>
        <w:tabs>
          <w:tab w:val="clear" w:pos="4536"/>
          <w:tab w:val="clear" w:pos="9072"/>
          <w:tab w:val="left" w:pos="864"/>
        </w:tabs>
        <w:rPr>
          <w:rFonts w:ascii="Marianne" w:hAnsi="Marianne" w:cs="Arial"/>
        </w:rPr>
      </w:pPr>
    </w:p>
    <w:p w14:paraId="014B2380" w14:textId="77777777" w:rsidR="00796B9F" w:rsidRDefault="00796B9F">
      <w:pPr>
        <w:pStyle w:val="En-tte"/>
        <w:tabs>
          <w:tab w:val="clear" w:pos="4536"/>
          <w:tab w:val="clear" w:pos="9072"/>
          <w:tab w:val="left" w:pos="864"/>
        </w:tabs>
        <w:rPr>
          <w:rFonts w:ascii="Marianne" w:hAnsi="Marianne" w:cs="Arial"/>
        </w:rPr>
      </w:pPr>
    </w:p>
    <w:p w14:paraId="3A9D8CB0" w14:textId="77777777" w:rsidR="00D606AA" w:rsidRDefault="00D606AA">
      <w:pPr>
        <w:pStyle w:val="En-tte"/>
        <w:tabs>
          <w:tab w:val="clear" w:pos="4536"/>
          <w:tab w:val="clear" w:pos="9072"/>
          <w:tab w:val="left" w:pos="864"/>
        </w:tabs>
        <w:rPr>
          <w:rFonts w:ascii="Marianne" w:hAnsi="Marianne" w:cs="Arial"/>
        </w:rPr>
      </w:pPr>
    </w:p>
    <w:p w14:paraId="492B15B4" w14:textId="77777777" w:rsidR="00D606AA" w:rsidRDefault="00D606AA">
      <w:pPr>
        <w:pStyle w:val="En-tte"/>
        <w:tabs>
          <w:tab w:val="clear" w:pos="4536"/>
          <w:tab w:val="clear" w:pos="9072"/>
          <w:tab w:val="left" w:pos="864"/>
        </w:tabs>
        <w:rPr>
          <w:rFonts w:ascii="Marianne" w:hAnsi="Marianne" w:cs="Arial"/>
        </w:rPr>
      </w:pPr>
    </w:p>
    <w:p w14:paraId="14EC7090" w14:textId="77777777" w:rsidR="00796B9F" w:rsidRDefault="00796B9F">
      <w:pPr>
        <w:pStyle w:val="En-tte"/>
        <w:tabs>
          <w:tab w:val="clear" w:pos="4536"/>
          <w:tab w:val="clear" w:pos="9072"/>
          <w:tab w:val="left" w:pos="864"/>
        </w:tabs>
        <w:rPr>
          <w:rFonts w:ascii="Marianne" w:hAnsi="Marianne" w:cs="Arial"/>
        </w:rPr>
      </w:pPr>
    </w:p>
    <w:p w14:paraId="4DA6F371" w14:textId="77777777" w:rsidR="00796B9F" w:rsidRDefault="00796B9F">
      <w:pPr>
        <w:pStyle w:val="En-tte"/>
        <w:tabs>
          <w:tab w:val="clear" w:pos="4536"/>
          <w:tab w:val="clear" w:pos="9072"/>
          <w:tab w:val="left" w:pos="864"/>
        </w:tabs>
        <w:rPr>
          <w:rFonts w:ascii="Marianne" w:hAnsi="Marianne" w:cs="Arial"/>
        </w:rPr>
      </w:pPr>
    </w:p>
    <w:p w14:paraId="18D6198F" w14:textId="77777777" w:rsidR="00796B9F" w:rsidRDefault="00301A0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89F3ED1" w14:textId="77777777" w:rsidR="00796B9F" w:rsidRDefault="00796B9F">
      <w:pPr>
        <w:pStyle w:val="En-tte"/>
        <w:tabs>
          <w:tab w:val="clear" w:pos="4536"/>
          <w:tab w:val="clear" w:pos="9072"/>
          <w:tab w:val="left" w:pos="864"/>
        </w:tabs>
        <w:rPr>
          <w:rFonts w:ascii="Marianne" w:hAnsi="Marianne" w:cs="Arial"/>
        </w:rPr>
      </w:pPr>
    </w:p>
    <w:p w14:paraId="4039B6C9" w14:textId="77777777" w:rsidR="00796B9F" w:rsidRDefault="00301A0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1261537" w14:textId="77777777" w:rsidR="00796B9F" w:rsidRDefault="00301A0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D088A71" w14:textId="77777777" w:rsidR="00796B9F" w:rsidRDefault="00796B9F">
      <w:pPr>
        <w:pStyle w:val="En-tte"/>
        <w:tabs>
          <w:tab w:val="left" w:pos="864"/>
        </w:tabs>
        <w:rPr>
          <w:rFonts w:ascii="Marianne" w:hAnsi="Marianne" w:cs="Arial"/>
        </w:rPr>
      </w:pPr>
    </w:p>
    <w:p w14:paraId="3BB3D204" w14:textId="77777777" w:rsidR="00796B9F" w:rsidRDefault="00301A0F">
      <w:pPr>
        <w:ind w:left="284"/>
        <w:rPr>
          <w:rFonts w:ascii="Marianne" w:hAnsi="Marianne" w:cs="Arial"/>
          <w:sz w:val="16"/>
        </w:rPr>
      </w:pPr>
      <w:r>
        <w:rPr>
          <w:rFonts w:ascii="Marianne" w:hAnsi="Marianne" w:cs="Arial"/>
          <w:sz w:val="16"/>
        </w:rPr>
        <w:t>- Adresse internet :</w:t>
      </w:r>
    </w:p>
    <w:p w14:paraId="7C8CB4EF" w14:textId="77777777" w:rsidR="00796B9F" w:rsidRDefault="00796B9F">
      <w:pPr>
        <w:pStyle w:val="En-tte"/>
        <w:tabs>
          <w:tab w:val="left" w:pos="864"/>
        </w:tabs>
        <w:rPr>
          <w:rFonts w:ascii="Marianne" w:hAnsi="Marianne" w:cs="Arial"/>
        </w:rPr>
      </w:pPr>
    </w:p>
    <w:p w14:paraId="3D06364D" w14:textId="77777777" w:rsidR="00796B9F" w:rsidRDefault="00796B9F">
      <w:pPr>
        <w:pStyle w:val="En-tte"/>
        <w:tabs>
          <w:tab w:val="left" w:pos="864"/>
        </w:tabs>
        <w:rPr>
          <w:rFonts w:ascii="Marianne" w:hAnsi="Marianne" w:cs="Arial"/>
        </w:rPr>
      </w:pPr>
    </w:p>
    <w:p w14:paraId="325DFD04" w14:textId="77777777" w:rsidR="00796B9F" w:rsidRDefault="00301A0F">
      <w:pPr>
        <w:ind w:left="284"/>
        <w:rPr>
          <w:rFonts w:ascii="Marianne" w:hAnsi="Marianne" w:cs="Arial"/>
          <w:sz w:val="16"/>
        </w:rPr>
      </w:pPr>
      <w:r>
        <w:rPr>
          <w:rFonts w:ascii="Marianne" w:hAnsi="Marianne" w:cs="Arial"/>
          <w:sz w:val="16"/>
        </w:rPr>
        <w:t>- Renseignements nécessaires pour y accéder :</w:t>
      </w:r>
    </w:p>
    <w:p w14:paraId="5AC06283" w14:textId="77777777" w:rsidR="00796B9F" w:rsidRDefault="00796B9F">
      <w:pPr>
        <w:ind w:left="284"/>
        <w:rPr>
          <w:rFonts w:ascii="Marianne" w:hAnsi="Marianne" w:cs="Arial"/>
          <w:sz w:val="16"/>
        </w:rPr>
      </w:pPr>
    </w:p>
    <w:p w14:paraId="21901030" w14:textId="77777777" w:rsidR="00796B9F" w:rsidRDefault="00796B9F">
      <w:pPr>
        <w:ind w:left="284"/>
      </w:pPr>
    </w:p>
    <w:p w14:paraId="2EC9B7B0" w14:textId="77777777" w:rsidR="00D606AA" w:rsidRDefault="00D606AA">
      <w:pPr>
        <w:ind w:left="284"/>
      </w:pPr>
    </w:p>
    <w:p w14:paraId="0B98A1E6" w14:textId="77777777" w:rsidR="00D606AA" w:rsidRDefault="00D606AA">
      <w:pPr>
        <w:ind w:left="284"/>
      </w:pPr>
    </w:p>
    <w:p w14:paraId="7987A88D" w14:textId="77777777" w:rsidR="00796B9F" w:rsidRDefault="00796B9F">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796B9F" w14:paraId="724A4876" w14:textId="77777777">
        <w:trPr>
          <w:trHeight w:val="712"/>
        </w:trPr>
        <w:tc>
          <w:tcPr>
            <w:tcW w:w="9710" w:type="dxa"/>
            <w:shd w:val="clear" w:color="auto" w:fill="465F9D"/>
          </w:tcPr>
          <w:p w14:paraId="645A2BAC" w14:textId="77777777" w:rsidR="00796B9F" w:rsidRDefault="00301A0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6CAD50C" w14:textId="77777777" w:rsidR="00796B9F" w:rsidRDefault="00301A0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4E5C02B4" w14:textId="77777777" w:rsidR="00796B9F" w:rsidRDefault="00301A0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3AE088F6" w14:textId="77777777" w:rsidR="00796B9F" w:rsidRDefault="00796B9F">
      <w:pPr>
        <w:tabs>
          <w:tab w:val="left" w:pos="576"/>
        </w:tabs>
        <w:rPr>
          <w:rFonts w:ascii="Marianne" w:hAnsi="Marianne" w:cs="Arial"/>
          <w:iCs/>
        </w:rPr>
      </w:pPr>
    </w:p>
    <w:p w14:paraId="52F3097A" w14:textId="77777777" w:rsidR="00796B9F" w:rsidRDefault="00301A0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50BF6B6E" w14:textId="77777777" w:rsidR="00796B9F" w:rsidRDefault="00301A0F">
      <w:pPr>
        <w:jc w:val="both"/>
        <w:rPr>
          <w:rFonts w:ascii="Marianne" w:hAnsi="Marianne" w:cs="Arial"/>
          <w:i/>
          <w:iCs/>
          <w:sz w:val="18"/>
          <w:szCs w:val="18"/>
        </w:rPr>
      </w:pPr>
      <w:r>
        <w:rPr>
          <w:rFonts w:ascii="Marianne" w:hAnsi="Marianne" w:cs="Arial"/>
          <w:i/>
          <w:iCs/>
          <w:sz w:val="18"/>
          <w:szCs w:val="18"/>
        </w:rPr>
        <w:t>(Adapter le tableau autant que nécessaire)</w:t>
      </w:r>
    </w:p>
    <w:p w14:paraId="5A893A32" w14:textId="77777777" w:rsidR="00796B9F" w:rsidRDefault="00796B9F">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796B9F" w14:paraId="6676CB62" w14:textId="77777777">
        <w:trPr>
          <w:trHeight w:val="1200"/>
        </w:trPr>
        <w:tc>
          <w:tcPr>
            <w:tcW w:w="832" w:type="dxa"/>
            <w:tcBorders>
              <w:top w:val="single" w:sz="4" w:space="0" w:color="000000"/>
              <w:left w:val="single" w:sz="4" w:space="0" w:color="000000"/>
              <w:bottom w:val="single" w:sz="4" w:space="0" w:color="000000"/>
            </w:tcBorders>
            <w:vAlign w:val="center"/>
          </w:tcPr>
          <w:p w14:paraId="5D8A64D5" w14:textId="77777777" w:rsidR="00796B9F" w:rsidRDefault="00301A0F">
            <w:pPr>
              <w:jc w:val="center"/>
              <w:rPr>
                <w:rFonts w:ascii="Marianne" w:hAnsi="Marianne" w:cs="Arial"/>
                <w:b/>
              </w:rPr>
            </w:pPr>
            <w:r>
              <w:rPr>
                <w:rFonts w:ascii="Marianne" w:hAnsi="Marianne" w:cs="Arial"/>
                <w:b/>
              </w:rPr>
              <w:t>N°</w:t>
            </w:r>
          </w:p>
          <w:p w14:paraId="214B22F6" w14:textId="77777777" w:rsidR="00796B9F" w:rsidRDefault="00301A0F">
            <w:pPr>
              <w:jc w:val="center"/>
              <w:rPr>
                <w:rFonts w:ascii="Marianne" w:hAnsi="Marianne" w:cs="Arial"/>
                <w:b/>
              </w:rPr>
            </w:pPr>
            <w:proofErr w:type="gramStart"/>
            <w:r>
              <w:rPr>
                <w:rFonts w:ascii="Marianne" w:hAnsi="Marianne" w:cs="Arial"/>
                <w:b/>
              </w:rPr>
              <w:t>du</w:t>
            </w:r>
            <w:proofErr w:type="gramEnd"/>
          </w:p>
          <w:p w14:paraId="5A88FA34" w14:textId="77777777" w:rsidR="00796B9F" w:rsidRDefault="00301A0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3F377A1" w14:textId="77777777" w:rsidR="00796B9F" w:rsidRDefault="00301A0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1340E" w14:textId="77777777" w:rsidR="00796B9F" w:rsidRDefault="00301A0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796B9F" w14:paraId="2734723C" w14:textId="77777777">
        <w:trPr>
          <w:trHeight w:val="1021"/>
        </w:trPr>
        <w:tc>
          <w:tcPr>
            <w:tcW w:w="832" w:type="dxa"/>
            <w:tcBorders>
              <w:top w:val="single" w:sz="4" w:space="0" w:color="000000"/>
              <w:left w:val="single" w:sz="4" w:space="0" w:color="000000"/>
            </w:tcBorders>
            <w:shd w:val="clear" w:color="auto" w:fill="B4C6E7"/>
          </w:tcPr>
          <w:p w14:paraId="766567AF" w14:textId="77777777" w:rsidR="00796B9F" w:rsidRDefault="00796B9F">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2B4792CC" w14:textId="77777777" w:rsidR="00796B9F" w:rsidRDefault="00796B9F">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73D75713" w14:textId="77777777" w:rsidR="00796B9F" w:rsidRDefault="00796B9F">
            <w:pPr>
              <w:snapToGrid w:val="0"/>
              <w:jc w:val="both"/>
              <w:rPr>
                <w:rFonts w:ascii="Marianne" w:hAnsi="Marianne" w:cs="Arial"/>
              </w:rPr>
            </w:pPr>
          </w:p>
        </w:tc>
      </w:tr>
      <w:tr w:rsidR="00796B9F" w14:paraId="36A18DEC" w14:textId="77777777">
        <w:trPr>
          <w:trHeight w:val="1021"/>
        </w:trPr>
        <w:tc>
          <w:tcPr>
            <w:tcW w:w="832" w:type="dxa"/>
            <w:tcBorders>
              <w:left w:val="single" w:sz="4" w:space="0" w:color="000000"/>
            </w:tcBorders>
          </w:tcPr>
          <w:p w14:paraId="220F24DE" w14:textId="77777777" w:rsidR="00796B9F" w:rsidRDefault="00796B9F">
            <w:pPr>
              <w:snapToGrid w:val="0"/>
              <w:jc w:val="both"/>
              <w:rPr>
                <w:rFonts w:ascii="Marianne" w:hAnsi="Marianne" w:cs="Arial"/>
              </w:rPr>
            </w:pPr>
          </w:p>
        </w:tc>
        <w:tc>
          <w:tcPr>
            <w:tcW w:w="4394" w:type="dxa"/>
            <w:tcBorders>
              <w:left w:val="single" w:sz="4" w:space="0" w:color="000000"/>
            </w:tcBorders>
            <w:shd w:val="clear" w:color="auto" w:fill="auto"/>
          </w:tcPr>
          <w:p w14:paraId="3A060D8C" w14:textId="77777777"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54296D8" w14:textId="77777777" w:rsidR="00796B9F" w:rsidRDefault="00796B9F">
            <w:pPr>
              <w:snapToGrid w:val="0"/>
              <w:jc w:val="both"/>
              <w:rPr>
                <w:rFonts w:ascii="Marianne" w:hAnsi="Marianne" w:cs="Arial"/>
              </w:rPr>
            </w:pPr>
          </w:p>
        </w:tc>
      </w:tr>
      <w:tr w:rsidR="00796B9F" w14:paraId="2F743A0D" w14:textId="77777777">
        <w:trPr>
          <w:trHeight w:val="1021"/>
        </w:trPr>
        <w:tc>
          <w:tcPr>
            <w:tcW w:w="832" w:type="dxa"/>
            <w:tcBorders>
              <w:left w:val="single" w:sz="4" w:space="0" w:color="000000"/>
            </w:tcBorders>
            <w:shd w:val="clear" w:color="auto" w:fill="B4C6E7"/>
          </w:tcPr>
          <w:p w14:paraId="6ECE6C13" w14:textId="77777777" w:rsidR="00796B9F" w:rsidRDefault="00796B9F">
            <w:pPr>
              <w:snapToGrid w:val="0"/>
              <w:jc w:val="both"/>
              <w:rPr>
                <w:rFonts w:ascii="Marianne" w:hAnsi="Marianne" w:cs="Arial"/>
              </w:rPr>
            </w:pPr>
          </w:p>
        </w:tc>
        <w:tc>
          <w:tcPr>
            <w:tcW w:w="4394" w:type="dxa"/>
            <w:tcBorders>
              <w:left w:val="single" w:sz="4" w:space="0" w:color="000000"/>
            </w:tcBorders>
            <w:shd w:val="clear" w:color="auto" w:fill="B4C6E7"/>
          </w:tcPr>
          <w:p w14:paraId="001510D7" w14:textId="77777777"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333A601" w14:textId="77777777" w:rsidR="00796B9F" w:rsidRDefault="00796B9F">
            <w:pPr>
              <w:snapToGrid w:val="0"/>
              <w:jc w:val="both"/>
              <w:rPr>
                <w:rFonts w:ascii="Marianne" w:hAnsi="Marianne" w:cs="Arial"/>
              </w:rPr>
            </w:pPr>
          </w:p>
        </w:tc>
      </w:tr>
      <w:tr w:rsidR="00796B9F" w14:paraId="4B7DC9DF" w14:textId="77777777">
        <w:trPr>
          <w:trHeight w:val="1021"/>
        </w:trPr>
        <w:tc>
          <w:tcPr>
            <w:tcW w:w="832" w:type="dxa"/>
            <w:tcBorders>
              <w:left w:val="single" w:sz="4" w:space="0" w:color="000000"/>
            </w:tcBorders>
          </w:tcPr>
          <w:p w14:paraId="18E3C2FE" w14:textId="77777777" w:rsidR="00796B9F" w:rsidRDefault="00796B9F">
            <w:pPr>
              <w:snapToGrid w:val="0"/>
              <w:jc w:val="both"/>
              <w:rPr>
                <w:rFonts w:ascii="Marianne" w:hAnsi="Marianne" w:cs="Arial"/>
              </w:rPr>
            </w:pPr>
          </w:p>
        </w:tc>
        <w:tc>
          <w:tcPr>
            <w:tcW w:w="4394" w:type="dxa"/>
            <w:tcBorders>
              <w:left w:val="single" w:sz="4" w:space="0" w:color="000000"/>
            </w:tcBorders>
            <w:shd w:val="clear" w:color="auto" w:fill="auto"/>
          </w:tcPr>
          <w:p w14:paraId="74BC3B93" w14:textId="77777777"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446642B" w14:textId="77777777" w:rsidR="00796B9F" w:rsidRDefault="00796B9F">
            <w:pPr>
              <w:snapToGrid w:val="0"/>
              <w:jc w:val="both"/>
              <w:rPr>
                <w:rFonts w:ascii="Marianne" w:hAnsi="Marianne" w:cs="Arial"/>
              </w:rPr>
            </w:pPr>
          </w:p>
        </w:tc>
      </w:tr>
      <w:tr w:rsidR="00796B9F" w14:paraId="31B4732A" w14:textId="77777777">
        <w:trPr>
          <w:trHeight w:val="1021"/>
        </w:trPr>
        <w:tc>
          <w:tcPr>
            <w:tcW w:w="832" w:type="dxa"/>
            <w:tcBorders>
              <w:left w:val="single" w:sz="4" w:space="0" w:color="000000"/>
            </w:tcBorders>
            <w:shd w:val="clear" w:color="auto" w:fill="B4C6E7"/>
          </w:tcPr>
          <w:p w14:paraId="33B63A6B" w14:textId="77777777" w:rsidR="00796B9F" w:rsidRDefault="00796B9F">
            <w:pPr>
              <w:snapToGrid w:val="0"/>
              <w:jc w:val="both"/>
              <w:rPr>
                <w:rFonts w:ascii="Marianne" w:hAnsi="Marianne" w:cs="Arial"/>
              </w:rPr>
            </w:pPr>
          </w:p>
        </w:tc>
        <w:tc>
          <w:tcPr>
            <w:tcW w:w="4394" w:type="dxa"/>
            <w:tcBorders>
              <w:left w:val="single" w:sz="4" w:space="0" w:color="000000"/>
            </w:tcBorders>
            <w:shd w:val="clear" w:color="auto" w:fill="B4C6E7"/>
          </w:tcPr>
          <w:p w14:paraId="70EBDC81" w14:textId="77777777"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774590" w14:textId="77777777" w:rsidR="00796B9F" w:rsidRDefault="00796B9F">
            <w:pPr>
              <w:snapToGrid w:val="0"/>
              <w:jc w:val="both"/>
              <w:rPr>
                <w:rFonts w:ascii="Marianne" w:hAnsi="Marianne" w:cs="Arial"/>
              </w:rPr>
            </w:pPr>
          </w:p>
        </w:tc>
      </w:tr>
      <w:tr w:rsidR="00796B9F" w14:paraId="4FB5135E" w14:textId="77777777">
        <w:trPr>
          <w:trHeight w:val="1021"/>
        </w:trPr>
        <w:tc>
          <w:tcPr>
            <w:tcW w:w="832" w:type="dxa"/>
            <w:tcBorders>
              <w:left w:val="single" w:sz="4" w:space="0" w:color="000000"/>
            </w:tcBorders>
          </w:tcPr>
          <w:p w14:paraId="72B2E187" w14:textId="77777777" w:rsidR="00796B9F" w:rsidRDefault="00796B9F">
            <w:pPr>
              <w:snapToGrid w:val="0"/>
              <w:jc w:val="both"/>
              <w:rPr>
                <w:rFonts w:ascii="Marianne" w:hAnsi="Marianne" w:cs="Arial"/>
              </w:rPr>
            </w:pPr>
          </w:p>
        </w:tc>
        <w:tc>
          <w:tcPr>
            <w:tcW w:w="4394" w:type="dxa"/>
            <w:tcBorders>
              <w:left w:val="single" w:sz="4" w:space="0" w:color="000000"/>
            </w:tcBorders>
            <w:shd w:val="clear" w:color="auto" w:fill="auto"/>
          </w:tcPr>
          <w:p w14:paraId="5382FEFD" w14:textId="77777777"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37D0EFE" w14:textId="77777777" w:rsidR="00796B9F" w:rsidRDefault="00796B9F">
            <w:pPr>
              <w:snapToGrid w:val="0"/>
              <w:jc w:val="both"/>
              <w:rPr>
                <w:rFonts w:ascii="Marianne" w:hAnsi="Marianne" w:cs="Arial"/>
              </w:rPr>
            </w:pPr>
          </w:p>
        </w:tc>
      </w:tr>
      <w:tr w:rsidR="00796B9F" w14:paraId="77C306F2" w14:textId="77777777">
        <w:trPr>
          <w:trHeight w:val="1021"/>
        </w:trPr>
        <w:tc>
          <w:tcPr>
            <w:tcW w:w="832" w:type="dxa"/>
            <w:tcBorders>
              <w:left w:val="single" w:sz="4" w:space="0" w:color="000000"/>
              <w:bottom w:val="single" w:sz="4" w:space="0" w:color="000000"/>
            </w:tcBorders>
            <w:shd w:val="clear" w:color="auto" w:fill="B4C6E7"/>
          </w:tcPr>
          <w:p w14:paraId="70B4E8F8" w14:textId="77777777" w:rsidR="00796B9F" w:rsidRDefault="00796B9F">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75A5A8B" w14:textId="77777777" w:rsidR="00796B9F" w:rsidRDefault="00796B9F">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050686E" w14:textId="77777777" w:rsidR="00796B9F" w:rsidRDefault="00796B9F">
            <w:pPr>
              <w:snapToGrid w:val="0"/>
              <w:jc w:val="both"/>
              <w:rPr>
                <w:rFonts w:ascii="Marianne" w:hAnsi="Marianne" w:cs="Arial"/>
              </w:rPr>
            </w:pPr>
          </w:p>
        </w:tc>
      </w:tr>
    </w:tbl>
    <w:p w14:paraId="0FEE5A98" w14:textId="77777777" w:rsidR="00796B9F" w:rsidRDefault="00796B9F">
      <w:pPr>
        <w:pStyle w:val="En-tte"/>
        <w:tabs>
          <w:tab w:val="clear" w:pos="4536"/>
          <w:tab w:val="clear" w:pos="9072"/>
          <w:tab w:val="left" w:pos="864"/>
        </w:tabs>
        <w:rPr>
          <w:rFonts w:ascii="Marianne" w:hAnsi="Marianne" w:cs="Arial"/>
          <w:sz w:val="18"/>
          <w:szCs w:val="18"/>
        </w:rPr>
      </w:pPr>
    </w:p>
    <w:p w14:paraId="46162341" w14:textId="77777777" w:rsidR="00796B9F" w:rsidRDefault="00796B9F">
      <w:pPr>
        <w:pStyle w:val="En-tte"/>
        <w:tabs>
          <w:tab w:val="clear" w:pos="4536"/>
          <w:tab w:val="clear" w:pos="9072"/>
          <w:tab w:val="left" w:pos="864"/>
        </w:tabs>
        <w:rPr>
          <w:rFonts w:ascii="Marianne" w:hAnsi="Marianne" w:cs="Arial"/>
          <w:sz w:val="18"/>
          <w:szCs w:val="18"/>
        </w:rPr>
      </w:pPr>
    </w:p>
    <w:p w14:paraId="5A534AA1" w14:textId="77777777" w:rsidR="00D606AA" w:rsidRDefault="00D606A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B9F" w14:paraId="16ADB188" w14:textId="77777777">
        <w:trPr>
          <w:trHeight w:val="407"/>
        </w:trPr>
        <w:tc>
          <w:tcPr>
            <w:tcW w:w="9852" w:type="dxa"/>
            <w:shd w:val="clear" w:color="auto" w:fill="465F9D"/>
          </w:tcPr>
          <w:p w14:paraId="4862F068" w14:textId="77777777" w:rsidR="00796B9F" w:rsidRDefault="00301A0F">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20806987" w14:textId="77777777" w:rsidR="00796B9F" w:rsidRDefault="00796B9F">
      <w:pPr>
        <w:tabs>
          <w:tab w:val="left" w:pos="426"/>
        </w:tabs>
        <w:jc w:val="both"/>
        <w:rPr>
          <w:rFonts w:ascii="Marianne" w:hAnsi="Marianne" w:cs="Arial"/>
          <w:spacing w:val="-10"/>
        </w:rPr>
      </w:pPr>
    </w:p>
    <w:p w14:paraId="795D1F94" w14:textId="77777777" w:rsidR="00796B9F" w:rsidRDefault="00301A0F">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491722C" w14:textId="77777777" w:rsidR="00796B9F" w:rsidRDefault="00796B9F">
      <w:pPr>
        <w:tabs>
          <w:tab w:val="left" w:pos="426"/>
        </w:tabs>
        <w:jc w:val="both"/>
        <w:rPr>
          <w:rFonts w:ascii="Marianne" w:hAnsi="Marianne" w:cs="Arial"/>
          <w:spacing w:val="-10"/>
        </w:rPr>
      </w:pPr>
    </w:p>
    <w:p w14:paraId="5AD5A9C5" w14:textId="77777777" w:rsidR="00796B9F" w:rsidRDefault="00796B9F">
      <w:pPr>
        <w:tabs>
          <w:tab w:val="left" w:pos="426"/>
        </w:tabs>
        <w:jc w:val="both"/>
        <w:rPr>
          <w:rFonts w:ascii="Marianne" w:hAnsi="Marianne" w:cs="Arial"/>
          <w:spacing w:val="-10"/>
        </w:rPr>
      </w:pPr>
    </w:p>
    <w:p w14:paraId="51DED5B7" w14:textId="77777777" w:rsidR="00796B9F" w:rsidRDefault="00796B9F">
      <w:pPr>
        <w:tabs>
          <w:tab w:val="left" w:pos="426"/>
        </w:tabs>
        <w:jc w:val="both"/>
        <w:rPr>
          <w:rFonts w:ascii="Marianne" w:hAnsi="Marianne" w:cs="Arial"/>
          <w:spacing w:val="-10"/>
        </w:rPr>
      </w:pPr>
    </w:p>
    <w:p w14:paraId="6CB99D94" w14:textId="77777777" w:rsidR="00796B9F" w:rsidRDefault="00796B9F">
      <w:pPr>
        <w:tabs>
          <w:tab w:val="left" w:pos="426"/>
        </w:tabs>
        <w:jc w:val="both"/>
        <w:rPr>
          <w:rFonts w:ascii="Marianne" w:hAnsi="Marianne" w:cs="Arial"/>
          <w:spacing w:val="-10"/>
        </w:rPr>
      </w:pPr>
    </w:p>
    <w:p w14:paraId="27DF1746" w14:textId="77777777" w:rsidR="00796B9F" w:rsidRDefault="00796B9F">
      <w:pPr>
        <w:tabs>
          <w:tab w:val="left" w:pos="426"/>
        </w:tabs>
        <w:jc w:val="both"/>
        <w:rPr>
          <w:rFonts w:ascii="Marianne" w:hAnsi="Marianne" w:cs="Arial"/>
          <w:spacing w:val="-10"/>
        </w:rPr>
      </w:pPr>
    </w:p>
    <w:p w14:paraId="348CB079" w14:textId="77777777" w:rsidR="00796B9F" w:rsidRDefault="00796B9F">
      <w:pPr>
        <w:tabs>
          <w:tab w:val="left" w:pos="426"/>
        </w:tabs>
        <w:jc w:val="both"/>
        <w:rPr>
          <w:rFonts w:ascii="Marianne" w:hAnsi="Marianne" w:cs="Arial"/>
          <w:spacing w:val="-10"/>
        </w:rPr>
      </w:pPr>
    </w:p>
    <w:p w14:paraId="145AD5D8" w14:textId="77777777" w:rsidR="00796B9F" w:rsidRDefault="00796B9F">
      <w:pPr>
        <w:tabs>
          <w:tab w:val="left" w:pos="426"/>
        </w:tabs>
        <w:jc w:val="both"/>
        <w:rPr>
          <w:rFonts w:ascii="Marianne" w:hAnsi="Marianne" w:cs="Arial"/>
          <w:spacing w:val="-10"/>
        </w:rPr>
      </w:pPr>
    </w:p>
    <w:p w14:paraId="7BCA88AC" w14:textId="77777777" w:rsidR="00796B9F" w:rsidRDefault="00796B9F">
      <w:pPr>
        <w:tabs>
          <w:tab w:val="left" w:pos="426"/>
        </w:tabs>
        <w:jc w:val="both"/>
        <w:rPr>
          <w:rFonts w:ascii="Marianne" w:hAnsi="Marianne" w:cs="Arial"/>
          <w:spacing w:val="-10"/>
        </w:rPr>
      </w:pPr>
    </w:p>
    <w:p w14:paraId="23EA1A15" w14:textId="77777777" w:rsidR="00796B9F" w:rsidRDefault="00796B9F">
      <w:pPr>
        <w:tabs>
          <w:tab w:val="left" w:pos="426"/>
        </w:tabs>
        <w:jc w:val="both"/>
        <w:rPr>
          <w:rFonts w:ascii="Marianne" w:hAnsi="Marianne" w:cs="Arial"/>
          <w:spacing w:val="-10"/>
        </w:rPr>
      </w:pPr>
    </w:p>
    <w:p w14:paraId="66F76B2C" w14:textId="77777777" w:rsidR="00796B9F" w:rsidRDefault="00796B9F">
      <w:pPr>
        <w:tabs>
          <w:tab w:val="left" w:pos="426"/>
        </w:tabs>
        <w:jc w:val="both"/>
        <w:rPr>
          <w:rFonts w:ascii="Marianne" w:hAnsi="Marianne" w:cs="Arial"/>
          <w:spacing w:val="-10"/>
        </w:rPr>
      </w:pPr>
    </w:p>
    <w:p w14:paraId="3CD76521" w14:textId="77777777" w:rsidR="00796B9F" w:rsidRDefault="00301A0F">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2E4F7D47" w14:textId="77777777" w:rsidR="00796B9F" w:rsidRDefault="00796B9F">
      <w:pPr>
        <w:tabs>
          <w:tab w:val="left" w:pos="426"/>
        </w:tabs>
        <w:jc w:val="both"/>
        <w:rPr>
          <w:rFonts w:ascii="Marianne" w:hAnsi="Marianne" w:cs="Arial"/>
          <w:spacing w:val="-10"/>
          <w:sz w:val="22"/>
          <w:szCs w:val="22"/>
        </w:rPr>
      </w:pPr>
    </w:p>
    <w:p w14:paraId="3A85E1EA" w14:textId="77777777" w:rsidR="00796B9F" w:rsidRDefault="00796B9F">
      <w:pPr>
        <w:tabs>
          <w:tab w:val="left" w:pos="426"/>
        </w:tabs>
        <w:jc w:val="both"/>
        <w:rPr>
          <w:rFonts w:ascii="Marianne" w:hAnsi="Marianne" w:cs="Arial"/>
          <w:spacing w:val="-10"/>
          <w:sz w:val="22"/>
          <w:szCs w:val="22"/>
        </w:rPr>
      </w:pPr>
    </w:p>
    <w:p w14:paraId="3D388EAC" w14:textId="77777777" w:rsidR="00796B9F" w:rsidRDefault="00796B9F">
      <w:pPr>
        <w:tabs>
          <w:tab w:val="left" w:pos="426"/>
        </w:tabs>
        <w:jc w:val="both"/>
        <w:rPr>
          <w:rFonts w:ascii="Marianne" w:hAnsi="Marianne" w:cs="Arial"/>
          <w:spacing w:val="-10"/>
          <w:sz w:val="22"/>
          <w:szCs w:val="22"/>
        </w:rPr>
      </w:pPr>
    </w:p>
    <w:p w14:paraId="3DC62CF5" w14:textId="77777777" w:rsidR="00796B9F" w:rsidRDefault="00796B9F">
      <w:pPr>
        <w:tabs>
          <w:tab w:val="left" w:pos="426"/>
        </w:tabs>
        <w:jc w:val="both"/>
        <w:rPr>
          <w:rFonts w:ascii="Marianne" w:hAnsi="Marianne" w:cs="Arial"/>
          <w:spacing w:val="-10"/>
          <w:sz w:val="22"/>
          <w:szCs w:val="22"/>
        </w:rPr>
      </w:pPr>
    </w:p>
    <w:p w14:paraId="76B78FFD" w14:textId="77777777" w:rsidR="00796B9F" w:rsidRDefault="00796B9F">
      <w:pPr>
        <w:tabs>
          <w:tab w:val="left" w:pos="426"/>
        </w:tabs>
        <w:jc w:val="both"/>
        <w:rPr>
          <w:rFonts w:ascii="Marianne" w:hAnsi="Marianne" w:cs="Arial"/>
          <w:spacing w:val="-10"/>
          <w:sz w:val="22"/>
          <w:szCs w:val="22"/>
        </w:rPr>
      </w:pPr>
    </w:p>
    <w:p w14:paraId="7B1BC6B5" w14:textId="77777777" w:rsidR="00796B9F" w:rsidRDefault="00796B9F">
      <w:pPr>
        <w:tabs>
          <w:tab w:val="left" w:pos="426"/>
        </w:tabs>
        <w:jc w:val="both"/>
        <w:rPr>
          <w:rFonts w:ascii="Marianne" w:hAnsi="Marianne" w:cs="Arial"/>
          <w:spacing w:val="-10"/>
          <w:sz w:val="22"/>
          <w:szCs w:val="22"/>
        </w:rPr>
      </w:pPr>
    </w:p>
    <w:p w14:paraId="73A2F9DF" w14:textId="77777777" w:rsidR="00796B9F" w:rsidRDefault="00796B9F">
      <w:pPr>
        <w:tabs>
          <w:tab w:val="left" w:pos="426"/>
        </w:tabs>
        <w:jc w:val="both"/>
        <w:rPr>
          <w:rFonts w:ascii="Marianne" w:hAnsi="Marianne" w:cs="Arial"/>
          <w:spacing w:val="-10"/>
          <w:sz w:val="22"/>
          <w:szCs w:val="22"/>
        </w:rPr>
      </w:pPr>
    </w:p>
    <w:p w14:paraId="4E58E469" w14:textId="77777777" w:rsidR="00796B9F" w:rsidRDefault="00796B9F">
      <w:pPr>
        <w:tabs>
          <w:tab w:val="left" w:pos="426"/>
        </w:tabs>
        <w:jc w:val="both"/>
        <w:rPr>
          <w:rFonts w:ascii="Marianne" w:hAnsi="Marianne" w:cs="Arial"/>
          <w:spacing w:val="-10"/>
          <w:sz w:val="22"/>
          <w:szCs w:val="22"/>
        </w:rPr>
      </w:pPr>
    </w:p>
    <w:p w14:paraId="433F687C" w14:textId="77777777" w:rsidR="00796B9F" w:rsidRDefault="00796B9F">
      <w:pPr>
        <w:tabs>
          <w:tab w:val="left" w:pos="426"/>
        </w:tabs>
        <w:jc w:val="both"/>
        <w:rPr>
          <w:rFonts w:ascii="Marianne" w:hAnsi="Marianne" w:cs="Arial"/>
          <w:spacing w:val="-10"/>
          <w:sz w:val="22"/>
          <w:szCs w:val="22"/>
        </w:rPr>
      </w:pPr>
    </w:p>
    <w:p w14:paraId="72983CCD" w14:textId="77777777" w:rsidR="00796B9F" w:rsidRDefault="00796B9F">
      <w:pPr>
        <w:tabs>
          <w:tab w:val="left" w:pos="426"/>
        </w:tabs>
        <w:jc w:val="both"/>
        <w:rPr>
          <w:rFonts w:ascii="Marianne" w:hAnsi="Marianne" w:cs="Arial"/>
          <w:spacing w:val="-10"/>
          <w:sz w:val="22"/>
          <w:szCs w:val="22"/>
        </w:rPr>
      </w:pPr>
    </w:p>
    <w:p w14:paraId="556189EB" w14:textId="77777777" w:rsidR="00796B9F" w:rsidRDefault="00796B9F">
      <w:pPr>
        <w:tabs>
          <w:tab w:val="left" w:pos="426"/>
        </w:tabs>
        <w:jc w:val="both"/>
        <w:rPr>
          <w:rFonts w:ascii="Marianne" w:hAnsi="Marianne" w:cs="Arial"/>
          <w:spacing w:val="-10"/>
          <w:sz w:val="22"/>
          <w:szCs w:val="22"/>
        </w:rPr>
      </w:pPr>
    </w:p>
    <w:p w14:paraId="19F4E98B" w14:textId="77777777" w:rsidR="00796B9F" w:rsidRDefault="00796B9F">
      <w:pPr>
        <w:tabs>
          <w:tab w:val="left" w:pos="426"/>
        </w:tabs>
        <w:jc w:val="both"/>
        <w:rPr>
          <w:rFonts w:ascii="Marianne" w:hAnsi="Marianne" w:cs="Arial"/>
          <w:spacing w:val="-10"/>
          <w:sz w:val="22"/>
          <w:szCs w:val="22"/>
        </w:rPr>
      </w:pPr>
    </w:p>
    <w:p w14:paraId="63B045EC" w14:textId="77777777" w:rsidR="00796B9F" w:rsidRDefault="00796B9F">
      <w:pPr>
        <w:tabs>
          <w:tab w:val="left" w:pos="426"/>
        </w:tabs>
        <w:jc w:val="both"/>
        <w:rPr>
          <w:rFonts w:ascii="Marianne" w:hAnsi="Marianne" w:cs="Arial"/>
          <w:spacing w:val="-10"/>
          <w:sz w:val="22"/>
          <w:szCs w:val="22"/>
        </w:rPr>
      </w:pPr>
    </w:p>
    <w:p w14:paraId="7C77530F" w14:textId="77777777" w:rsidR="00796B9F" w:rsidRDefault="00796B9F">
      <w:pPr>
        <w:tabs>
          <w:tab w:val="left" w:pos="426"/>
        </w:tabs>
        <w:jc w:val="both"/>
        <w:rPr>
          <w:rFonts w:ascii="Marianne" w:hAnsi="Marianne" w:cs="Arial"/>
          <w:spacing w:val="-10"/>
          <w:sz w:val="22"/>
          <w:szCs w:val="22"/>
        </w:rPr>
      </w:pPr>
    </w:p>
    <w:p w14:paraId="08BA6EF9" w14:textId="77777777" w:rsidR="00796B9F" w:rsidRDefault="00796B9F">
      <w:pPr>
        <w:tabs>
          <w:tab w:val="left" w:pos="426"/>
        </w:tabs>
        <w:jc w:val="both"/>
        <w:rPr>
          <w:rFonts w:ascii="Marianne" w:hAnsi="Marianne" w:cs="Arial"/>
          <w:spacing w:val="-10"/>
          <w:sz w:val="22"/>
          <w:szCs w:val="22"/>
        </w:rPr>
      </w:pPr>
    </w:p>
    <w:p w14:paraId="733FF822" w14:textId="77777777" w:rsidR="00D606AA" w:rsidRDefault="00D606AA">
      <w:pPr>
        <w:tabs>
          <w:tab w:val="left" w:pos="426"/>
        </w:tabs>
        <w:jc w:val="both"/>
        <w:rPr>
          <w:rFonts w:ascii="Marianne" w:hAnsi="Marianne" w:cs="Arial"/>
          <w:spacing w:val="-10"/>
          <w:sz w:val="22"/>
          <w:szCs w:val="22"/>
        </w:rPr>
      </w:pPr>
    </w:p>
    <w:p w14:paraId="781F1A99" w14:textId="77777777" w:rsidR="00D606AA" w:rsidRDefault="00D606AA">
      <w:pPr>
        <w:tabs>
          <w:tab w:val="left" w:pos="426"/>
        </w:tabs>
        <w:jc w:val="both"/>
        <w:rPr>
          <w:rFonts w:ascii="Marianne" w:hAnsi="Marianne" w:cs="Arial"/>
          <w:spacing w:val="-10"/>
          <w:sz w:val="22"/>
          <w:szCs w:val="22"/>
        </w:rPr>
      </w:pPr>
    </w:p>
    <w:p w14:paraId="5C4C4F4C" w14:textId="77777777" w:rsidR="00D606AA" w:rsidRDefault="00D606AA">
      <w:pPr>
        <w:tabs>
          <w:tab w:val="left" w:pos="426"/>
        </w:tabs>
        <w:jc w:val="both"/>
        <w:rPr>
          <w:rFonts w:ascii="Marianne" w:hAnsi="Marianne" w:cs="Arial"/>
          <w:spacing w:val="-10"/>
          <w:sz w:val="22"/>
          <w:szCs w:val="22"/>
        </w:rPr>
      </w:pPr>
    </w:p>
    <w:p w14:paraId="768B1037" w14:textId="77777777" w:rsidR="00D606AA" w:rsidRDefault="00D606AA">
      <w:pPr>
        <w:tabs>
          <w:tab w:val="left" w:pos="426"/>
        </w:tabs>
        <w:jc w:val="both"/>
        <w:rPr>
          <w:rFonts w:ascii="Marianne" w:hAnsi="Marianne" w:cs="Arial"/>
          <w:spacing w:val="-10"/>
          <w:sz w:val="22"/>
          <w:szCs w:val="22"/>
        </w:rPr>
      </w:pPr>
    </w:p>
    <w:p w14:paraId="4FFA069D" w14:textId="77777777" w:rsidR="00D606AA" w:rsidRDefault="00D606AA">
      <w:pPr>
        <w:tabs>
          <w:tab w:val="left" w:pos="426"/>
        </w:tabs>
        <w:jc w:val="both"/>
        <w:rPr>
          <w:rFonts w:ascii="Marianne" w:hAnsi="Marianne" w:cs="Arial"/>
          <w:spacing w:val="-10"/>
          <w:sz w:val="22"/>
          <w:szCs w:val="22"/>
        </w:rPr>
      </w:pPr>
    </w:p>
    <w:p w14:paraId="45DC9FF5" w14:textId="77777777" w:rsidR="00D606AA" w:rsidRDefault="00D606AA">
      <w:pPr>
        <w:tabs>
          <w:tab w:val="left" w:pos="426"/>
        </w:tabs>
        <w:jc w:val="both"/>
        <w:rPr>
          <w:rFonts w:ascii="Marianne" w:hAnsi="Marianne" w:cs="Arial"/>
          <w:spacing w:val="-10"/>
          <w:sz w:val="22"/>
          <w:szCs w:val="22"/>
        </w:rPr>
      </w:pPr>
    </w:p>
    <w:p w14:paraId="3BF15B90" w14:textId="77777777" w:rsidR="00D606AA" w:rsidRDefault="00D606AA">
      <w:pPr>
        <w:tabs>
          <w:tab w:val="left" w:pos="426"/>
        </w:tabs>
        <w:jc w:val="both"/>
        <w:rPr>
          <w:rFonts w:ascii="Marianne" w:hAnsi="Marianne" w:cs="Arial"/>
          <w:spacing w:val="-10"/>
          <w:sz w:val="22"/>
          <w:szCs w:val="22"/>
        </w:rPr>
      </w:pPr>
    </w:p>
    <w:p w14:paraId="355269D2" w14:textId="77777777" w:rsidR="00D606AA" w:rsidRDefault="00D606AA">
      <w:pPr>
        <w:tabs>
          <w:tab w:val="left" w:pos="426"/>
        </w:tabs>
        <w:jc w:val="both"/>
        <w:rPr>
          <w:rFonts w:ascii="Marianne" w:hAnsi="Marianne" w:cs="Arial"/>
          <w:spacing w:val="-10"/>
          <w:sz w:val="22"/>
          <w:szCs w:val="22"/>
        </w:rPr>
      </w:pPr>
    </w:p>
    <w:p w14:paraId="35B27435" w14:textId="77777777" w:rsidR="00D606AA" w:rsidRDefault="00D606AA">
      <w:pPr>
        <w:tabs>
          <w:tab w:val="left" w:pos="426"/>
        </w:tabs>
        <w:jc w:val="both"/>
        <w:rPr>
          <w:rFonts w:ascii="Marianne" w:hAnsi="Marianne" w:cs="Arial"/>
          <w:spacing w:val="-10"/>
          <w:sz w:val="22"/>
          <w:szCs w:val="22"/>
        </w:rPr>
      </w:pPr>
    </w:p>
    <w:p w14:paraId="1A20E3B5" w14:textId="77777777" w:rsidR="00D606AA" w:rsidRDefault="00D606AA">
      <w:pPr>
        <w:tabs>
          <w:tab w:val="left" w:pos="426"/>
        </w:tabs>
        <w:jc w:val="both"/>
        <w:rPr>
          <w:rFonts w:ascii="Marianne" w:hAnsi="Marianne" w:cs="Arial"/>
          <w:spacing w:val="-10"/>
          <w:sz w:val="22"/>
          <w:szCs w:val="22"/>
        </w:rPr>
      </w:pPr>
    </w:p>
    <w:p w14:paraId="7ACC510B" w14:textId="77777777" w:rsidR="00D606AA" w:rsidRDefault="00D606AA">
      <w:pPr>
        <w:tabs>
          <w:tab w:val="left" w:pos="426"/>
        </w:tabs>
        <w:jc w:val="both"/>
        <w:rPr>
          <w:rFonts w:ascii="Marianne" w:hAnsi="Marianne" w:cs="Arial"/>
          <w:spacing w:val="-10"/>
          <w:sz w:val="22"/>
          <w:szCs w:val="22"/>
        </w:rPr>
      </w:pPr>
    </w:p>
    <w:p w14:paraId="0B4E1F57" w14:textId="77777777" w:rsidR="00D606AA" w:rsidRDefault="00D606AA">
      <w:pPr>
        <w:tabs>
          <w:tab w:val="left" w:pos="426"/>
        </w:tabs>
        <w:jc w:val="both"/>
        <w:rPr>
          <w:rFonts w:ascii="Marianne" w:hAnsi="Marianne" w:cs="Arial"/>
          <w:spacing w:val="-10"/>
          <w:sz w:val="22"/>
          <w:szCs w:val="22"/>
        </w:rPr>
      </w:pPr>
    </w:p>
    <w:p w14:paraId="4F150853" w14:textId="77777777" w:rsidR="00D606AA" w:rsidRDefault="00D606AA">
      <w:pPr>
        <w:tabs>
          <w:tab w:val="left" w:pos="426"/>
        </w:tabs>
        <w:jc w:val="both"/>
        <w:rPr>
          <w:rFonts w:ascii="Marianne" w:hAnsi="Marianne" w:cs="Arial"/>
          <w:spacing w:val="-10"/>
          <w:sz w:val="22"/>
          <w:szCs w:val="22"/>
        </w:rPr>
      </w:pPr>
    </w:p>
    <w:p w14:paraId="74ED2912" w14:textId="77777777" w:rsidR="00D606AA" w:rsidRDefault="00D606AA">
      <w:pPr>
        <w:tabs>
          <w:tab w:val="left" w:pos="426"/>
        </w:tabs>
        <w:jc w:val="both"/>
        <w:rPr>
          <w:rFonts w:ascii="Marianne" w:hAnsi="Marianne" w:cs="Arial"/>
          <w:spacing w:val="-10"/>
          <w:sz w:val="22"/>
          <w:szCs w:val="22"/>
        </w:rPr>
      </w:pPr>
    </w:p>
    <w:p w14:paraId="494D9E56" w14:textId="77777777" w:rsidR="00D606AA" w:rsidRDefault="00D606AA">
      <w:pPr>
        <w:tabs>
          <w:tab w:val="left" w:pos="426"/>
        </w:tabs>
        <w:jc w:val="both"/>
        <w:rPr>
          <w:rFonts w:ascii="Marianne" w:hAnsi="Marianne" w:cs="Arial"/>
          <w:spacing w:val="-10"/>
          <w:sz w:val="22"/>
          <w:szCs w:val="22"/>
        </w:rPr>
      </w:pPr>
    </w:p>
    <w:p w14:paraId="41C01A64" w14:textId="77777777" w:rsidR="00D606AA" w:rsidRDefault="00D606AA">
      <w:pPr>
        <w:tabs>
          <w:tab w:val="left" w:pos="426"/>
        </w:tabs>
        <w:jc w:val="both"/>
        <w:rPr>
          <w:rFonts w:ascii="Marianne" w:hAnsi="Marianne" w:cs="Arial"/>
          <w:spacing w:val="-10"/>
          <w:sz w:val="22"/>
          <w:szCs w:val="22"/>
        </w:rPr>
      </w:pPr>
    </w:p>
    <w:p w14:paraId="01C13D4F" w14:textId="77777777" w:rsidR="00D606AA" w:rsidRDefault="00D606AA">
      <w:pPr>
        <w:tabs>
          <w:tab w:val="left" w:pos="426"/>
        </w:tabs>
        <w:jc w:val="both"/>
        <w:rPr>
          <w:rFonts w:ascii="Marianne" w:hAnsi="Marianne" w:cs="Arial"/>
          <w:spacing w:val="-10"/>
          <w:sz w:val="22"/>
          <w:szCs w:val="22"/>
        </w:rPr>
      </w:pPr>
    </w:p>
    <w:p w14:paraId="6D599E0B" w14:textId="77777777" w:rsidR="00D606AA" w:rsidRDefault="00D606AA">
      <w:pPr>
        <w:tabs>
          <w:tab w:val="left" w:pos="426"/>
        </w:tabs>
        <w:jc w:val="both"/>
        <w:rPr>
          <w:rFonts w:ascii="Marianne" w:hAnsi="Marianne" w:cs="Arial"/>
          <w:spacing w:val="-10"/>
          <w:sz w:val="22"/>
          <w:szCs w:val="22"/>
        </w:rPr>
      </w:pPr>
    </w:p>
    <w:p w14:paraId="2210FB7E" w14:textId="77777777" w:rsidR="00D606AA" w:rsidRDefault="00D606AA">
      <w:pPr>
        <w:tabs>
          <w:tab w:val="left" w:pos="426"/>
        </w:tabs>
        <w:jc w:val="both"/>
        <w:rPr>
          <w:rFonts w:ascii="Marianne" w:hAnsi="Marianne" w:cs="Arial"/>
          <w:spacing w:val="-10"/>
          <w:sz w:val="22"/>
          <w:szCs w:val="22"/>
        </w:rPr>
      </w:pPr>
    </w:p>
    <w:p w14:paraId="008CE61F" w14:textId="77777777" w:rsidR="00D606AA" w:rsidRDefault="00D606AA">
      <w:pPr>
        <w:tabs>
          <w:tab w:val="left" w:pos="426"/>
        </w:tabs>
        <w:jc w:val="both"/>
        <w:rPr>
          <w:rFonts w:ascii="Marianne" w:hAnsi="Marianne" w:cs="Arial"/>
          <w:spacing w:val="-10"/>
          <w:sz w:val="22"/>
          <w:szCs w:val="22"/>
        </w:rPr>
      </w:pPr>
    </w:p>
    <w:p w14:paraId="3864E278" w14:textId="77777777" w:rsidR="00796B9F" w:rsidRDefault="00796B9F">
      <w:pPr>
        <w:tabs>
          <w:tab w:val="left" w:pos="426"/>
        </w:tabs>
        <w:jc w:val="both"/>
        <w:rPr>
          <w:rFonts w:ascii="Marianne" w:hAnsi="Marianne" w:cs="Arial"/>
          <w:spacing w:val="-10"/>
          <w:sz w:val="22"/>
          <w:szCs w:val="22"/>
        </w:rPr>
      </w:pPr>
    </w:p>
    <w:p w14:paraId="1150D9B5" w14:textId="77777777" w:rsidR="00796B9F" w:rsidRDefault="00301A0F">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796B9F">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9DB13" w14:textId="77777777" w:rsidR="00796B9F" w:rsidRDefault="00301A0F">
      <w:r>
        <w:separator/>
      </w:r>
    </w:p>
  </w:endnote>
  <w:endnote w:type="continuationSeparator" w:id="0">
    <w:p w14:paraId="62DB4F53" w14:textId="77777777" w:rsidR="00796B9F" w:rsidRDefault="00301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1" w:usb1="00000000" w:usb2="00000000" w:usb3="00000000" w:csb0="00000003" w:csb1="00000000"/>
  </w:font>
  <w:font w:name="Marianne Medium">
    <w:altName w:val="Calibri"/>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796B9F" w14:paraId="0F33F256" w14:textId="77777777">
      <w:trPr>
        <w:tblHeader/>
      </w:trPr>
      <w:tc>
        <w:tcPr>
          <w:tcW w:w="3513" w:type="dxa"/>
          <w:shd w:val="clear" w:color="auto" w:fill="66CCFF"/>
        </w:tcPr>
        <w:p w14:paraId="2E9C7859" w14:textId="77777777" w:rsidR="00796B9F" w:rsidRDefault="00301A0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43C1CA0B" w14:textId="436695AE" w:rsidR="00796B9F" w:rsidRDefault="00C62D35">
          <w:pPr>
            <w:shd w:val="clear" w:color="auto" w:fill="66CCFF"/>
            <w:snapToGrid w:val="0"/>
            <w:jc w:val="center"/>
            <w:rPr>
              <w:rFonts w:ascii="Marianne" w:hAnsi="Marianne" w:cs="Arial"/>
              <w:b/>
              <w:bCs/>
            </w:rPr>
          </w:pPr>
          <w:r>
            <w:rPr>
              <w:rFonts w:ascii="Marianne" w:hAnsi="Marianne" w:cs="Arial"/>
              <w:b/>
              <w:i/>
              <w:iCs/>
            </w:rPr>
            <w:t>2025-L2C-18</w:t>
          </w:r>
        </w:p>
      </w:tc>
      <w:tc>
        <w:tcPr>
          <w:tcW w:w="900" w:type="dxa"/>
          <w:shd w:val="clear" w:color="auto" w:fill="66CCFF"/>
        </w:tcPr>
        <w:p w14:paraId="7C70EE6B" w14:textId="77777777" w:rsidR="00796B9F" w:rsidRDefault="00301A0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13778AB1" w14:textId="28C8F5B0" w:rsidR="00796B9F" w:rsidRDefault="00301A0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C62D35">
            <w:rPr>
              <w:rStyle w:val="Numrodepage"/>
              <w:rFonts w:ascii="Marianne" w:hAnsi="Marianne" w:cs="Arial"/>
              <w:b/>
              <w:noProof/>
            </w:rPr>
            <w:t>4</w:t>
          </w:r>
          <w:r>
            <w:rPr>
              <w:rStyle w:val="Numrodepage"/>
              <w:rFonts w:ascii="Marianne" w:hAnsi="Marianne" w:cs="Arial"/>
              <w:b/>
            </w:rPr>
            <w:fldChar w:fldCharType="end"/>
          </w:r>
        </w:p>
      </w:tc>
      <w:tc>
        <w:tcPr>
          <w:tcW w:w="180" w:type="dxa"/>
          <w:shd w:val="clear" w:color="auto" w:fill="66CCFF"/>
        </w:tcPr>
        <w:p w14:paraId="6C1059AD" w14:textId="77777777" w:rsidR="00796B9F" w:rsidRDefault="00301A0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4A4D3696" w14:textId="6727ECF3" w:rsidR="00796B9F" w:rsidRDefault="00301A0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C62D35">
            <w:rPr>
              <w:rStyle w:val="Numrodepage"/>
              <w:rFonts w:ascii="Marianne" w:hAnsi="Marianne" w:cs="Arial"/>
              <w:b/>
              <w:noProof/>
            </w:rPr>
            <w:t>8</w:t>
          </w:r>
          <w:r>
            <w:rPr>
              <w:rStyle w:val="Numrodepage"/>
              <w:rFonts w:ascii="Marianne" w:hAnsi="Marianne" w:cs="Arial"/>
              <w:b/>
            </w:rPr>
            <w:fldChar w:fldCharType="end"/>
          </w:r>
        </w:p>
      </w:tc>
    </w:tr>
  </w:tbl>
  <w:p w14:paraId="56E4788D" w14:textId="77777777" w:rsidR="00796B9F" w:rsidRDefault="00796B9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A0F5B" w14:textId="77777777" w:rsidR="00796B9F" w:rsidRDefault="00301A0F">
      <w:r>
        <w:separator/>
      </w:r>
    </w:p>
  </w:footnote>
  <w:footnote w:type="continuationSeparator" w:id="0">
    <w:p w14:paraId="459C0671" w14:textId="77777777" w:rsidR="00796B9F" w:rsidRDefault="00301A0F">
      <w:r>
        <w:continuationSeparator/>
      </w:r>
    </w:p>
  </w:footnote>
  <w:footnote w:id="1">
    <w:p w14:paraId="5D5D5917" w14:textId="77777777" w:rsidR="00796B9F" w:rsidRDefault="00301A0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612FB9C5" w14:textId="77777777" w:rsidR="00796B9F" w:rsidRDefault="00301A0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7EF6A26A" w14:textId="77777777" w:rsidR="00796B9F" w:rsidRDefault="00301A0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6C1B345" w14:textId="77777777" w:rsidR="00796B9F" w:rsidRDefault="00301A0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EE"/>
    <w:rsid w:val="00301A0F"/>
    <w:rsid w:val="00342A62"/>
    <w:rsid w:val="006856BE"/>
    <w:rsid w:val="00695101"/>
    <w:rsid w:val="006E44A1"/>
    <w:rsid w:val="00796B9F"/>
    <w:rsid w:val="009F2263"/>
    <w:rsid w:val="00A1770D"/>
    <w:rsid w:val="00AB1E60"/>
    <w:rsid w:val="00C554F5"/>
    <w:rsid w:val="00C62D35"/>
    <w:rsid w:val="00D606AA"/>
    <w:rsid w:val="00F6591F"/>
    <w:rsid w:val="00FC5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54D00577"/>
  <w15:chartTrackingRefBased/>
  <w15:docId w15:val="{1A688E4F-CDF1-4FB1-930A-56F79BD67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achatsdr13@dr13.cnr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DD022-91FF-4876-8899-F494D1A7C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3609</Words>
  <Characters>19852</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23415</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GUILY Marie</cp:lastModifiedBy>
  <cp:revision>5</cp:revision>
  <cp:lastPrinted>2025-04-10T13:11:00Z</cp:lastPrinted>
  <dcterms:created xsi:type="dcterms:W3CDTF">2025-03-28T10:27:00Z</dcterms:created>
  <dcterms:modified xsi:type="dcterms:W3CDTF">2025-09-15T16:14:00Z</dcterms:modified>
</cp:coreProperties>
</file>